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12FB7" w14:textId="77777777" w:rsidR="00D77BDD" w:rsidRDefault="00D77BDD">
      <w:pPr>
        <w:kinsoku w:val="0"/>
        <w:overflowPunct w:val="0"/>
        <w:spacing w:line="1564" w:lineRule="exact"/>
        <w:ind w:left="180"/>
        <w:rPr>
          <w:rFonts w:ascii="Garamond" w:hAnsi="Garamond" w:cs="Garamond"/>
          <w:color w:val="000000"/>
          <w:sz w:val="140"/>
          <w:szCs w:val="140"/>
        </w:rPr>
      </w:pPr>
      <w:proofErr w:type="spellStart"/>
      <w:proofErr w:type="gramStart"/>
      <w:r>
        <w:rPr>
          <w:rFonts w:ascii="Garamond" w:hAnsi="Garamond" w:cs="Garamond"/>
          <w:b/>
          <w:bCs/>
          <w:color w:val="231F20"/>
          <w:spacing w:val="-42"/>
          <w:w w:val="80"/>
          <w:sz w:val="140"/>
          <w:szCs w:val="140"/>
        </w:rPr>
        <w:t>o</w:t>
      </w:r>
      <w:r>
        <w:rPr>
          <w:rFonts w:ascii="Garamond" w:hAnsi="Garamond" w:cs="Garamond"/>
          <w:b/>
          <w:bCs/>
          <w:color w:val="231F20"/>
          <w:spacing w:val="-30"/>
          <w:w w:val="80"/>
          <w:sz w:val="140"/>
          <w:szCs w:val="140"/>
        </w:rPr>
        <w:t>pen</w:t>
      </w:r>
      <w:r>
        <w:rPr>
          <w:rFonts w:ascii="Garamond" w:hAnsi="Garamond" w:cs="Garamond"/>
          <w:b/>
          <w:bCs/>
          <w:color w:val="FFFFFF"/>
          <w:spacing w:val="-31"/>
          <w:w w:val="80"/>
          <w:sz w:val="140"/>
          <w:szCs w:val="140"/>
        </w:rPr>
        <w:t>Mind</w:t>
      </w:r>
      <w:proofErr w:type="spellEnd"/>
      <w:proofErr w:type="gramEnd"/>
    </w:p>
    <w:p w14:paraId="22504E3B" w14:textId="77777777" w:rsidR="00D77BDD" w:rsidRPr="00C03B1B" w:rsidRDefault="00C03B1B">
      <w:pPr>
        <w:pStyle w:val="Titre1"/>
        <w:kinsoku w:val="0"/>
        <w:overflowPunct w:val="0"/>
        <w:spacing w:line="321" w:lineRule="exact"/>
        <w:rPr>
          <w:b w:val="0"/>
          <w:bCs w:val="0"/>
          <w:color w:val="000000"/>
          <w:sz w:val="24"/>
          <w:szCs w:val="24"/>
        </w:rPr>
      </w:pPr>
      <w:r w:rsidRPr="00C03B1B">
        <w:rPr>
          <w:color w:val="58595B"/>
          <w:spacing w:val="4"/>
          <w:w w:val="110"/>
          <w:sz w:val="24"/>
          <w:szCs w:val="24"/>
        </w:rPr>
        <w:t>UNIT 1 GRAMMAR AND VOCABULARY TEST A</w:t>
      </w:r>
    </w:p>
    <w:p w14:paraId="7DD60399" w14:textId="77777777" w:rsidR="00D77BDD" w:rsidRDefault="00D77BDD">
      <w:pPr>
        <w:kinsoku w:val="0"/>
        <w:overflowPunct w:val="0"/>
        <w:spacing w:line="140" w:lineRule="exact"/>
        <w:rPr>
          <w:sz w:val="14"/>
          <w:szCs w:val="14"/>
        </w:rPr>
      </w:pPr>
      <w:r>
        <w:br w:type="column"/>
      </w:r>
    </w:p>
    <w:p w14:paraId="1655007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FEAC4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2395E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E3A99A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9259A9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2A8ADE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C2389D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A6B2B81" w14:textId="77777777" w:rsidR="00D77BDD" w:rsidRDefault="00C03B1B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58595B"/>
          <w:spacing w:val="4"/>
          <w:w w:val="90"/>
          <w:sz w:val="30"/>
          <w:szCs w:val="30"/>
        </w:rPr>
        <w:t>LEVE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L</w:t>
      </w:r>
      <w:r w:rsidR="00D77BDD">
        <w:rPr>
          <w:rFonts w:ascii="Arial" w:hAnsi="Arial" w:cs="Arial"/>
          <w:b/>
          <w:bCs/>
          <w:color w:val="58595B"/>
          <w:spacing w:val="-14"/>
          <w:w w:val="90"/>
          <w:sz w:val="30"/>
          <w:szCs w:val="30"/>
        </w:rPr>
        <w:t xml:space="preserve"> </w:t>
      </w:r>
      <w:proofErr w:type="gramStart"/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2</w:t>
      </w:r>
      <w:proofErr w:type="gramEnd"/>
    </w:p>
    <w:p w14:paraId="7C70FB8E" w14:textId="77777777" w:rsidR="00D77BDD" w:rsidRDefault="00D77BDD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  <w:sectPr w:rsidR="00D77BDD">
          <w:footerReference w:type="default" r:id="rId7"/>
          <w:pgSz w:w="11906" w:h="16840"/>
          <w:pgMar w:top="300" w:right="0" w:bottom="960" w:left="540" w:header="0" w:footer="763" w:gutter="0"/>
          <w:pgNumType w:start="1"/>
          <w:cols w:num="2" w:space="720" w:equalWidth="0">
            <w:col w:w="6465" w:space="2988"/>
            <w:col w:w="1913"/>
          </w:cols>
          <w:noEndnote/>
        </w:sectPr>
      </w:pPr>
    </w:p>
    <w:p w14:paraId="156F74F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FE7F83B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12AE5F9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C542B8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14:paraId="0B9D6EB4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  <w:sectPr w:rsidR="00D77BDD">
          <w:type w:val="continuous"/>
          <w:pgSz w:w="11906" w:h="16840"/>
          <w:pgMar w:top="300" w:right="0" w:bottom="960" w:left="540" w:header="720" w:footer="720" w:gutter="0"/>
          <w:cols w:space="720" w:equalWidth="0">
            <w:col w:w="11366"/>
          </w:cols>
          <w:noEndnote/>
        </w:sectPr>
      </w:pPr>
    </w:p>
    <w:p w14:paraId="31ACAB69" w14:textId="77777777" w:rsidR="00D77BDD" w:rsidRDefault="00D77BDD">
      <w:pPr>
        <w:pStyle w:val="Titre2"/>
        <w:kinsoku w:val="0"/>
        <w:overflowPunct w:val="0"/>
        <w:spacing w:before="71"/>
        <w:rPr>
          <w:b w:val="0"/>
          <w:bCs w:val="0"/>
          <w:color w:val="000000"/>
        </w:rPr>
      </w:pPr>
      <w:r>
        <w:rPr>
          <w:color w:val="231F20"/>
          <w:w w:val="110"/>
        </w:rPr>
        <w:lastRenderedPageBreak/>
        <w:t>G</w:t>
      </w:r>
      <w:r>
        <w:rPr>
          <w:color w:val="231F20"/>
          <w:spacing w:val="-5"/>
          <w:w w:val="110"/>
        </w:rPr>
        <w:t>r</w:t>
      </w:r>
      <w:r>
        <w:rPr>
          <w:color w:val="231F20"/>
          <w:w w:val="110"/>
        </w:rPr>
        <w:t>ammar</w:t>
      </w:r>
    </w:p>
    <w:p w14:paraId="4838A194" w14:textId="77777777" w:rsidR="00D77BDD" w:rsidRDefault="00D77BDD">
      <w:pPr>
        <w:numPr>
          <w:ilvl w:val="0"/>
          <w:numId w:val="7"/>
        </w:numPr>
        <w:tabs>
          <w:tab w:val="left" w:pos="520"/>
        </w:tabs>
        <w:kinsoku w:val="0"/>
        <w:overflowPunct w:val="0"/>
        <w:spacing w:before="82" w:line="265" w:lineRule="auto"/>
        <w:ind w:left="180" w:right="525" w:firstLine="0"/>
        <w:rPr>
          <w:color w:val="000000"/>
          <w:sz w:val="22"/>
          <w:szCs w:val="22"/>
        </w:rPr>
      </w:pPr>
      <w:r>
        <w:rPr>
          <w:b/>
          <w:bCs/>
          <w:color w:val="231F20"/>
          <w:w w:val="115"/>
          <w:sz w:val="22"/>
          <w:szCs w:val="22"/>
        </w:rPr>
        <w:t>Complete</w:t>
      </w:r>
      <w:r>
        <w:rPr>
          <w:b/>
          <w:bCs/>
          <w:color w:val="231F20"/>
          <w:spacing w:val="8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</w:t>
      </w:r>
      <w:r>
        <w:rPr>
          <w:b/>
          <w:bCs/>
          <w:color w:val="231F20"/>
          <w:spacing w:val="-6"/>
          <w:w w:val="115"/>
          <w:sz w:val="22"/>
          <w:szCs w:val="22"/>
        </w:rPr>
        <w:t>n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ers</w:t>
      </w:r>
      <w:r>
        <w:rPr>
          <w:b/>
          <w:bCs/>
          <w:color w:val="231F20"/>
          <w:spacing w:val="-6"/>
          <w:w w:val="115"/>
          <w:sz w:val="22"/>
          <w:szCs w:val="22"/>
        </w:rPr>
        <w:t>a</w:t>
      </w:r>
      <w:r>
        <w:rPr>
          <w:b/>
          <w:bCs/>
          <w:color w:val="231F20"/>
          <w:w w:val="115"/>
          <w:sz w:val="22"/>
          <w:szCs w:val="22"/>
        </w:rPr>
        <w:t>tions.</w:t>
      </w:r>
      <w:r>
        <w:rPr>
          <w:b/>
          <w:bCs/>
          <w:color w:val="231F20"/>
          <w:spacing w:val="-14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Write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w w:val="119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correct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forms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of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erbs.</w:t>
      </w:r>
    </w:p>
    <w:p w14:paraId="3F9B7AB7" w14:textId="5D280C11" w:rsidR="00D77BDD" w:rsidRDefault="00D77BDD">
      <w:pPr>
        <w:tabs>
          <w:tab w:val="left" w:pos="2259"/>
          <w:tab w:val="left" w:pos="3127"/>
          <w:tab w:val="left" w:pos="4123"/>
          <w:tab w:val="left" w:pos="4982"/>
        </w:tabs>
        <w:kinsoku w:val="0"/>
        <w:overflowPunct w:val="0"/>
        <w:spacing w:before="55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Hi,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 xml:space="preserve">Bruno. </w:t>
      </w:r>
      <w:r>
        <w:rPr>
          <w:rFonts w:ascii="Arial" w:hAnsi="Arial" w:cs="Arial"/>
          <w:b/>
          <w:bCs/>
          <w:color w:val="58595B"/>
          <w:sz w:val="15"/>
          <w:szCs w:val="15"/>
        </w:rPr>
        <w:t>(0)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proofErr w:type="gramStart"/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>Did</w:t>
      </w:r>
      <w:proofErr w:type="gramEnd"/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you</w:t>
      </w:r>
      <w:r w:rsidR="0033391E"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 w:rsidR="0033391E">
        <w:rPr>
          <w:rFonts w:ascii="Arial" w:hAnsi="Arial" w:cs="Arial"/>
          <w:i/>
          <w:iCs/>
          <w:color w:val="FF0000"/>
          <w:position w:val="4"/>
          <w:sz w:val="20"/>
          <w:szCs w:val="20"/>
          <w:u w:val="single" w:color="A7A9AC"/>
        </w:rPr>
        <w:t>get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4ABF910D" w14:textId="77777777" w:rsidR="00D77BDD" w:rsidRDefault="00D77BDD">
      <w:pPr>
        <w:pStyle w:val="Corpsdetexte"/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(</w:t>
      </w:r>
      <w:proofErr w:type="gramStart"/>
      <w:r>
        <w:rPr>
          <w:color w:val="231F20"/>
        </w:rPr>
        <w:t>get</w:t>
      </w:r>
      <w:proofErr w:type="gramEnd"/>
      <w:r>
        <w:rPr>
          <w:color w:val="231F20"/>
        </w:rPr>
        <w:t>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text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Sumiko?</w:t>
      </w:r>
    </w:p>
    <w:p w14:paraId="322C800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70378FDC" w14:textId="45373FA4" w:rsidR="00D77BDD" w:rsidRDefault="00D77BDD">
      <w:pPr>
        <w:tabs>
          <w:tab w:val="left" w:pos="2691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3"/>
          <w:sz w:val="20"/>
          <w:szCs w:val="20"/>
        </w:rPr>
        <w:t>Y</w:t>
      </w:r>
      <w:r>
        <w:rPr>
          <w:rFonts w:ascii="Arial" w:hAnsi="Arial" w:cs="Arial"/>
          <w:color w:val="231F20"/>
          <w:sz w:val="20"/>
          <w:szCs w:val="20"/>
        </w:rPr>
        <w:t>es,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(1)</w:t>
      </w:r>
      <w:r w:rsidR="0033391E">
        <w:rPr>
          <w:rFonts w:ascii="Arial" w:hAnsi="Arial" w:cs="Arial"/>
          <w:b/>
          <w:bCs/>
          <w:color w:val="58595B"/>
          <w:sz w:val="15"/>
          <w:szCs w:val="15"/>
        </w:rPr>
        <w:t xml:space="preserve">       </w:t>
      </w:r>
      <w:proofErr w:type="spellStart"/>
      <w:r w:rsidR="0033391E" w:rsidRPr="0033391E">
        <w:rPr>
          <w:rFonts w:ascii="Arial" w:hAnsi="Arial" w:cs="Arial"/>
          <w:i/>
          <w:iCs/>
          <w:color w:val="FF0000"/>
          <w:position w:val="4"/>
          <w:sz w:val="20"/>
          <w:szCs w:val="20"/>
          <w:u w:val="single" w:color="A7A9AC"/>
        </w:rPr>
        <w:t>readed</w:t>
      </w:r>
      <w:proofErr w:type="spellEnd"/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ead)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it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few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minutes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ago.</w:t>
      </w:r>
    </w:p>
    <w:p w14:paraId="1E96E189" w14:textId="6463DD23" w:rsidR="00D77BDD" w:rsidRDefault="00D77BDD">
      <w:pPr>
        <w:pStyle w:val="Corpsdetexte"/>
        <w:tabs>
          <w:tab w:val="left" w:pos="2705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What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(2)</w:t>
      </w:r>
      <w:r w:rsidR="0033391E">
        <w:rPr>
          <w:b/>
          <w:bCs/>
          <w:color w:val="58595B"/>
          <w:sz w:val="15"/>
          <w:szCs w:val="15"/>
        </w:rPr>
        <w:t xml:space="preserve">        </w:t>
      </w:r>
      <w:r w:rsidR="0033391E" w:rsidRPr="0033391E">
        <w:rPr>
          <w:i/>
          <w:iCs/>
          <w:color w:val="FF0000"/>
          <w:position w:val="4"/>
          <w:u w:val="single" w:color="A7A9AC"/>
        </w:rPr>
        <w:t>happened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her?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happen</w:t>
      </w:r>
      <w:proofErr w:type="gramEnd"/>
      <w:r>
        <w:rPr>
          <w:color w:val="231F20"/>
        </w:rPr>
        <w:t>)</w:t>
      </w:r>
    </w:p>
    <w:p w14:paraId="1D570CEE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2F97B6DE" w14:textId="77777777" w:rsidR="00D77BDD" w:rsidRDefault="00D77BDD">
      <w:pPr>
        <w:pStyle w:val="Corpsdetexte"/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3"/>
          <w:sz w:val="15"/>
          <w:szCs w:val="15"/>
        </w:rPr>
        <w:t xml:space="preserve"> </w:t>
      </w:r>
      <w:r>
        <w:rPr>
          <w:color w:val="231F20"/>
          <w:spacing w:val="-3"/>
        </w:rPr>
        <w:t>Sh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ha</w:t>
      </w:r>
      <w:r>
        <w:rPr>
          <w:color w:val="231F20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ca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acciden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las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night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She</w:t>
      </w:r>
    </w:p>
    <w:p w14:paraId="6A4F2329" w14:textId="53D77251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3E2DF6">
        <w:rPr>
          <w:b/>
          <w:bCs/>
          <w:color w:val="58595B"/>
          <w:w w:val="106"/>
          <w:sz w:val="15"/>
          <w:szCs w:val="15"/>
          <w:u w:val="single" w:color="A7A9AC"/>
        </w:rPr>
        <w:t xml:space="preserve">Was </w:t>
      </w:r>
      <w:r w:rsidR="003E2DF6">
        <w:rPr>
          <w:i/>
          <w:iCs/>
          <w:color w:val="FF0000"/>
          <w:position w:val="4"/>
          <w:u w:val="single" w:color="A7A9AC"/>
        </w:rPr>
        <w:t>driving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(drive</w:t>
      </w:r>
      <w:r>
        <w:rPr>
          <w:color w:val="231F20"/>
        </w:rPr>
        <w:t>)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hom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she</w:t>
      </w:r>
    </w:p>
    <w:p w14:paraId="7904C4CA" w14:textId="149AADB8" w:rsidR="00D77BDD" w:rsidRDefault="0033391E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i/>
          <w:iCs/>
          <w:color w:val="FF0000"/>
          <w:position w:val="4"/>
          <w:u w:val="single" w:color="A7A9AC"/>
        </w:rPr>
        <w:t xml:space="preserve"> </w:t>
      </w:r>
      <w:r w:rsidR="00D77BDD" w:rsidRPr="0033391E">
        <w:rPr>
          <w:i/>
          <w:iCs/>
          <w:color w:val="FF0000"/>
          <w:position w:val="4"/>
          <w:u w:val="single" w:color="A7A9AC"/>
        </w:rPr>
        <w:t xml:space="preserve"> </w:t>
      </w:r>
      <w:proofErr w:type="gramStart"/>
      <w:r w:rsidRPr="0033391E">
        <w:rPr>
          <w:i/>
          <w:iCs/>
          <w:color w:val="FF0000"/>
          <w:position w:val="4"/>
          <w:u w:val="single" w:color="A7A9AC"/>
        </w:rPr>
        <w:t>lost</w:t>
      </w:r>
      <w:proofErr w:type="gramEnd"/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  <w:spacing w:val="-3"/>
          <w:w w:val="105"/>
        </w:rPr>
        <w:t>(lose</w:t>
      </w:r>
      <w:r w:rsidR="00D77BDD">
        <w:rPr>
          <w:color w:val="231F20"/>
          <w:w w:val="105"/>
        </w:rPr>
        <w:t>)</w:t>
      </w:r>
      <w:r w:rsidR="00D77BDD">
        <w:rPr>
          <w:color w:val="231F20"/>
          <w:spacing w:val="-26"/>
          <w:w w:val="105"/>
        </w:rPr>
        <w:t xml:space="preserve"> </w:t>
      </w:r>
      <w:r w:rsidR="00D77BDD">
        <w:rPr>
          <w:color w:val="231F20"/>
          <w:spacing w:val="-3"/>
          <w:w w:val="105"/>
        </w:rPr>
        <w:t>cont</w:t>
      </w:r>
      <w:r w:rsidR="00D77BDD">
        <w:rPr>
          <w:color w:val="231F20"/>
          <w:spacing w:val="-7"/>
          <w:w w:val="105"/>
        </w:rPr>
        <w:t>r</w:t>
      </w:r>
      <w:r w:rsidR="00D77BDD">
        <w:rPr>
          <w:color w:val="231F20"/>
          <w:spacing w:val="-2"/>
          <w:w w:val="105"/>
        </w:rPr>
        <w:t>o</w:t>
      </w:r>
      <w:r w:rsidR="00D77BDD">
        <w:rPr>
          <w:color w:val="231F20"/>
          <w:w w:val="105"/>
        </w:rPr>
        <w:t>l</w:t>
      </w:r>
      <w:r w:rsidR="00D77BDD">
        <w:rPr>
          <w:color w:val="231F20"/>
          <w:spacing w:val="-25"/>
          <w:w w:val="105"/>
        </w:rPr>
        <w:t xml:space="preserve"> </w:t>
      </w:r>
      <w:r w:rsidR="00D77BDD">
        <w:rPr>
          <w:color w:val="231F20"/>
          <w:spacing w:val="-2"/>
          <w:w w:val="105"/>
        </w:rPr>
        <w:t>o</w:t>
      </w:r>
      <w:r w:rsidR="00D77BDD">
        <w:rPr>
          <w:color w:val="231F20"/>
          <w:w w:val="105"/>
        </w:rPr>
        <w:t>f</w:t>
      </w:r>
      <w:r w:rsidR="00D77BDD">
        <w:rPr>
          <w:color w:val="231F20"/>
          <w:spacing w:val="-25"/>
          <w:w w:val="105"/>
        </w:rPr>
        <w:t xml:space="preserve"> </w:t>
      </w:r>
      <w:r w:rsidR="00D77BDD">
        <w:rPr>
          <w:color w:val="231F20"/>
          <w:spacing w:val="-3"/>
          <w:w w:val="105"/>
        </w:rPr>
        <w:t>he</w:t>
      </w:r>
      <w:r w:rsidR="00D77BDD">
        <w:rPr>
          <w:color w:val="231F20"/>
          <w:w w:val="105"/>
        </w:rPr>
        <w:t>r</w:t>
      </w:r>
      <w:r w:rsidR="00D77BDD">
        <w:rPr>
          <w:color w:val="231F20"/>
          <w:spacing w:val="-26"/>
          <w:w w:val="105"/>
        </w:rPr>
        <w:t xml:space="preserve"> </w:t>
      </w:r>
      <w:r w:rsidR="00D77BDD">
        <w:rPr>
          <w:color w:val="231F20"/>
          <w:spacing w:val="-3"/>
          <w:w w:val="105"/>
        </w:rPr>
        <w:t>ca</w:t>
      </w:r>
      <w:r w:rsidR="00D77BDD">
        <w:rPr>
          <w:color w:val="231F20"/>
          <w:spacing w:val="-24"/>
          <w:w w:val="105"/>
        </w:rPr>
        <w:t>r</w:t>
      </w:r>
      <w:r w:rsidR="00D77BDD">
        <w:rPr>
          <w:color w:val="231F20"/>
          <w:w w:val="105"/>
        </w:rPr>
        <w:t>.</w:t>
      </w:r>
      <w:r w:rsidR="00D77BDD">
        <w:rPr>
          <w:color w:val="231F20"/>
          <w:spacing w:val="-25"/>
          <w:w w:val="105"/>
        </w:rPr>
        <w:t xml:space="preserve"> </w:t>
      </w:r>
      <w:r w:rsidR="00D77BDD">
        <w:rPr>
          <w:color w:val="231F20"/>
          <w:spacing w:val="-2"/>
          <w:w w:val="105"/>
        </w:rPr>
        <w:t>It</w:t>
      </w:r>
    </w:p>
    <w:p w14:paraId="46FE84F9" w14:textId="448FEC8B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proofErr w:type="gramStart"/>
      <w:r w:rsidR="0033391E">
        <w:rPr>
          <w:i/>
          <w:iCs/>
          <w:color w:val="FF0000"/>
          <w:position w:val="4"/>
          <w:u w:val="single" w:color="A7A9AC"/>
        </w:rPr>
        <w:t>w</w:t>
      </w:r>
      <w:r w:rsidR="0033391E" w:rsidRPr="0033391E">
        <w:rPr>
          <w:i/>
          <w:iCs/>
          <w:color w:val="FF0000"/>
          <w:position w:val="4"/>
          <w:u w:val="single" w:color="A7A9AC"/>
        </w:rPr>
        <w:t>as</w:t>
      </w:r>
      <w:proofErr w:type="gramEnd"/>
      <w:r w:rsidR="0033391E" w:rsidRPr="0033391E">
        <w:rPr>
          <w:i/>
          <w:iCs/>
          <w:color w:val="FF0000"/>
          <w:position w:val="4"/>
          <w:u w:val="single" w:color="A7A9AC"/>
        </w:rPr>
        <w:t xml:space="preserve"> raining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(rain</w:t>
      </w:r>
      <w:r>
        <w:rPr>
          <w:color w:val="231F20"/>
        </w:rPr>
        <w:t>)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</w:rPr>
        <w:t>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th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time.</w:t>
      </w:r>
    </w:p>
    <w:p w14:paraId="2D402D95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122180E7" w14:textId="0673DEEB" w:rsidR="00D77BDD" w:rsidRDefault="00D77BDD">
      <w:pPr>
        <w:tabs>
          <w:tab w:val="left" w:pos="2708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What</w:t>
      </w:r>
      <w:r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(6)</w:t>
      </w:r>
      <w:r w:rsidR="00FF3B31" w:rsidRPr="00FF3B31">
        <w:rPr>
          <w:rFonts w:ascii="Arial" w:hAnsi="Arial" w:cs="Arial"/>
          <w:i/>
          <w:iCs/>
          <w:color w:val="FF0000"/>
          <w:position w:val="4"/>
          <w:sz w:val="20"/>
          <w:szCs w:val="20"/>
          <w:u w:val="single" w:color="A7A9AC"/>
        </w:rPr>
        <w:t xml:space="preserve"> did</w:t>
      </w:r>
      <w:r w:rsidR="00FF3B31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Johnny</w:t>
      </w:r>
      <w:r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231F20"/>
          <w:sz w:val="20"/>
          <w:szCs w:val="20"/>
        </w:rPr>
        <w:t>Depp</w:t>
      </w:r>
      <w:proofErr w:type="gramEnd"/>
    </w:p>
    <w:p w14:paraId="2A5AD43E" w14:textId="0D072E4F" w:rsidR="00D77BDD" w:rsidRDefault="00D77BDD">
      <w:pPr>
        <w:pStyle w:val="Corpsdetexte"/>
        <w:tabs>
          <w:tab w:val="left" w:pos="1937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  <w:u w:val="single" w:color="A7A9AC"/>
        </w:rPr>
        <w:t xml:space="preserve"> </w:t>
      </w:r>
      <w:proofErr w:type="gramStart"/>
      <w:r w:rsidR="003E2DF6" w:rsidRPr="003E2DF6">
        <w:rPr>
          <w:i/>
          <w:iCs/>
          <w:color w:val="FF0000"/>
          <w:position w:val="4"/>
          <w:u w:val="single" w:color="A7A9AC"/>
        </w:rPr>
        <w:t>do</w:t>
      </w:r>
      <w:proofErr w:type="gramEnd"/>
      <w:r>
        <w:rPr>
          <w:color w:val="231F20"/>
          <w:u w:val="single" w:color="A7A9AC"/>
        </w:rPr>
        <w:tab/>
      </w:r>
      <w:r>
        <w:rPr>
          <w:color w:val="231F20"/>
        </w:rPr>
        <w:t>(do)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discove</w:t>
      </w:r>
      <w:r>
        <w:rPr>
          <w:color w:val="231F20"/>
          <w:spacing w:val="-5"/>
        </w:rPr>
        <w:t>r</w:t>
      </w:r>
      <w:r>
        <w:rPr>
          <w:color w:val="231F20"/>
        </w:rPr>
        <w:t>ed?</w:t>
      </w:r>
    </w:p>
    <w:p w14:paraId="798D1C7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35893E05" w14:textId="4C5A1A73" w:rsidR="00D77BDD" w:rsidRDefault="00D77BDD">
      <w:pPr>
        <w:tabs>
          <w:tab w:val="left" w:pos="2474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</w:t>
      </w:r>
      <w:r>
        <w:rPr>
          <w:rFonts w:ascii="Arial" w:hAnsi="Arial" w:cs="Arial"/>
          <w:color w:val="231F20"/>
          <w:sz w:val="20"/>
          <w:szCs w:val="20"/>
        </w:rPr>
        <w:t>e</w:t>
      </w:r>
      <w:r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pacing w:val="-2"/>
          <w:sz w:val="15"/>
          <w:szCs w:val="15"/>
        </w:rPr>
        <w:t>(7</w:t>
      </w:r>
      <w:proofErr w:type="gramStart"/>
      <w:r>
        <w:rPr>
          <w:rFonts w:ascii="Arial" w:hAnsi="Arial" w:cs="Arial"/>
          <w:b/>
          <w:bCs/>
          <w:color w:val="58595B"/>
          <w:sz w:val="15"/>
          <w:szCs w:val="15"/>
        </w:rPr>
        <w:t>)</w:t>
      </w:r>
      <w:r w:rsidR="00FF3B31" w:rsidRPr="00FF3B31">
        <w:rPr>
          <w:rFonts w:ascii="Arial" w:hAnsi="Arial" w:cs="Arial"/>
          <w:i/>
          <w:iCs/>
          <w:color w:val="FF0000"/>
          <w:position w:val="4"/>
          <w:sz w:val="20"/>
          <w:szCs w:val="20"/>
          <w:u w:val="single" w:color="A7A9AC"/>
        </w:rPr>
        <w:t>played</w:t>
      </w:r>
      <w:proofErr w:type="gramEnd"/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pacing w:val="-3"/>
          <w:sz w:val="20"/>
          <w:szCs w:val="20"/>
        </w:rPr>
        <w:t>(play</w:t>
      </w:r>
      <w:r>
        <w:rPr>
          <w:rFonts w:ascii="Arial" w:hAnsi="Arial" w:cs="Arial"/>
          <w:color w:val="231F20"/>
          <w:sz w:val="20"/>
          <w:szCs w:val="20"/>
        </w:rPr>
        <w:t>)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i</w:t>
      </w:r>
      <w:r>
        <w:rPr>
          <w:rFonts w:ascii="Arial" w:hAnsi="Arial" w:cs="Arial"/>
          <w:color w:val="231F20"/>
          <w:sz w:val="20"/>
          <w:szCs w:val="20"/>
        </w:rPr>
        <w:t>n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7"/>
          <w:sz w:val="20"/>
          <w:szCs w:val="20"/>
        </w:rPr>
        <w:t>r</w:t>
      </w:r>
      <w:r>
        <w:rPr>
          <w:rFonts w:ascii="Arial" w:hAnsi="Arial" w:cs="Arial"/>
          <w:color w:val="231F20"/>
          <w:spacing w:val="-2"/>
          <w:sz w:val="20"/>
          <w:szCs w:val="20"/>
        </w:rPr>
        <w:t>oc</w:t>
      </w:r>
      <w:r>
        <w:rPr>
          <w:rFonts w:ascii="Arial" w:hAnsi="Arial" w:cs="Arial"/>
          <w:color w:val="231F20"/>
          <w:sz w:val="20"/>
          <w:szCs w:val="20"/>
        </w:rPr>
        <w:t>k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ban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he</w:t>
      </w:r>
    </w:p>
    <w:p w14:paraId="6D1D225A" w14:textId="01ED44AB" w:rsidR="00D77BDD" w:rsidRDefault="00D77BDD">
      <w:pPr>
        <w:pStyle w:val="Corpsdetexte"/>
        <w:tabs>
          <w:tab w:val="left" w:pos="2173"/>
          <w:tab w:val="left" w:pos="2814"/>
          <w:tab w:val="left" w:pos="3769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b/>
          <w:bCs/>
          <w:color w:val="58595B"/>
          <w:spacing w:val="-2"/>
          <w:sz w:val="15"/>
          <w:szCs w:val="15"/>
        </w:rPr>
        <w:t>(8</w:t>
      </w:r>
      <w:proofErr w:type="gramStart"/>
      <w:r>
        <w:rPr>
          <w:b/>
          <w:bCs/>
          <w:color w:val="58595B"/>
          <w:sz w:val="15"/>
          <w:szCs w:val="15"/>
        </w:rPr>
        <w:t>)</w:t>
      </w:r>
      <w:r w:rsidR="00FF3B31" w:rsidRPr="00FF3B31">
        <w:rPr>
          <w:i/>
          <w:iCs/>
          <w:color w:val="FF0000"/>
          <w:position w:val="4"/>
          <w:u w:val="single" w:color="A7A9AC"/>
        </w:rPr>
        <w:t>made</w:t>
      </w:r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(make</w:t>
      </w:r>
      <w:r>
        <w:rPr>
          <w:color w:val="231F20"/>
        </w:rPr>
        <w:t>)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</w:rPr>
        <w:t>T</w:t>
      </w:r>
      <w:r>
        <w:rPr>
          <w:color w:val="231F20"/>
        </w:rPr>
        <w:t>V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3"/>
        </w:rPr>
        <w:t>serie</w:t>
      </w:r>
      <w:r>
        <w:rPr>
          <w:color w:val="231F20"/>
        </w:rPr>
        <w:t>s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5"/>
        </w:rPr>
        <w:t>T</w:t>
      </w:r>
      <w:r>
        <w:rPr>
          <w:color w:val="231F20"/>
          <w:spacing w:val="-2"/>
        </w:rPr>
        <w:t>im</w:t>
      </w:r>
      <w:r>
        <w:rPr>
          <w:color w:val="231F20"/>
          <w:spacing w:val="-2"/>
          <w:w w:val="103"/>
        </w:rPr>
        <w:t xml:space="preserve"> </w:t>
      </w:r>
      <w:r>
        <w:rPr>
          <w:color w:val="231F20"/>
          <w:spacing w:val="-2"/>
        </w:rPr>
        <w:t>Burto</w:t>
      </w:r>
      <w:r>
        <w:rPr>
          <w:color w:val="231F20"/>
        </w:rPr>
        <w:t xml:space="preserve">n </w:t>
      </w:r>
      <w:r>
        <w:rPr>
          <w:b/>
          <w:bCs/>
          <w:color w:val="58595B"/>
          <w:spacing w:val="-2"/>
          <w:sz w:val="15"/>
          <w:szCs w:val="15"/>
        </w:rPr>
        <w:t>(9</w:t>
      </w:r>
      <w:r>
        <w:rPr>
          <w:b/>
          <w:bCs/>
          <w:color w:val="58595B"/>
          <w:sz w:val="15"/>
          <w:szCs w:val="15"/>
        </w:rPr>
        <w:t>)</w:t>
      </w:r>
      <w:r w:rsidR="00FF3B31" w:rsidRPr="00FF3B31">
        <w:rPr>
          <w:i/>
          <w:iCs/>
          <w:color w:val="FF0000"/>
          <w:position w:val="4"/>
          <w:u w:val="single" w:color="A7A9AC"/>
        </w:rPr>
        <w:t>was started</w:t>
      </w:r>
      <w:r w:rsidRPr="00FF3B31">
        <w:rPr>
          <w:i/>
          <w:iCs/>
          <w:color w:val="FF0000"/>
          <w:position w:val="4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(start</w:t>
      </w:r>
      <w:r>
        <w:rPr>
          <w:color w:val="231F20"/>
        </w:rPr>
        <w:t>)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usin</w:t>
      </w:r>
      <w:r>
        <w:rPr>
          <w:color w:val="231F20"/>
        </w:rPr>
        <w:t>g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hi</w:t>
      </w:r>
      <w:r>
        <w:rPr>
          <w:color w:val="231F20"/>
        </w:rPr>
        <w:t>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</w:rPr>
        <w:t>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his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2"/>
        </w:rPr>
        <w:t>movies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H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soo</w:t>
      </w:r>
      <w:r>
        <w:rPr>
          <w:color w:val="231F20"/>
        </w:rPr>
        <w:t>n</w:t>
      </w:r>
      <w:r>
        <w:rPr>
          <w:color w:val="231F20"/>
          <w:spacing w:val="-4"/>
        </w:rPr>
        <w:t xml:space="preserve"> </w:t>
      </w:r>
      <w:r>
        <w:rPr>
          <w:b/>
          <w:bCs/>
          <w:color w:val="58595B"/>
          <w:spacing w:val="-2"/>
          <w:sz w:val="15"/>
          <w:szCs w:val="15"/>
        </w:rPr>
        <w:t>(10</w:t>
      </w:r>
      <w:r>
        <w:rPr>
          <w:b/>
          <w:bCs/>
          <w:color w:val="58595B"/>
          <w:sz w:val="15"/>
          <w:szCs w:val="15"/>
        </w:rPr>
        <w:t>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 w:rsidR="00FF3B31" w:rsidRPr="00FF3B31">
        <w:rPr>
          <w:i/>
          <w:iCs/>
          <w:color w:val="FF0000"/>
          <w:position w:val="4"/>
          <w:u w:val="single" w:color="A7A9AC"/>
        </w:rPr>
        <w:t>became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(become</w:t>
      </w:r>
      <w:r>
        <w:rPr>
          <w:color w:val="231F20"/>
        </w:rPr>
        <w:t>)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sta</w:t>
      </w:r>
      <w:r>
        <w:rPr>
          <w:color w:val="231F20"/>
          <w:spacing w:val="-22"/>
        </w:rPr>
        <w:t>r</w:t>
      </w:r>
      <w:r>
        <w:rPr>
          <w:color w:val="231F20"/>
        </w:rPr>
        <w:t>.</w:t>
      </w:r>
    </w:p>
    <w:p w14:paraId="11BBBD0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6A5053FE" w14:textId="5DAFCB9D" w:rsidR="00D77BDD" w:rsidRDefault="00D77BDD">
      <w:pPr>
        <w:tabs>
          <w:tab w:val="left" w:pos="2905"/>
        </w:tabs>
        <w:kinsoku w:val="0"/>
        <w:overflowPunct w:val="0"/>
        <w:spacing w:line="312" w:lineRule="auto"/>
        <w:ind w:left="520" w:right="359" w:hanging="3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Whe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 xml:space="preserve">e </w:t>
      </w:r>
      <w:r>
        <w:rPr>
          <w:rFonts w:ascii="Arial" w:hAnsi="Arial" w:cs="Arial"/>
          <w:b/>
          <w:bCs/>
          <w:color w:val="58595B"/>
          <w:sz w:val="15"/>
          <w:szCs w:val="15"/>
        </w:rPr>
        <w:t>(11)</w:t>
      </w:r>
      <w:r w:rsidR="00FF3B31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proofErr w:type="gramStart"/>
      <w:r w:rsidR="00FF3B31" w:rsidRPr="00FF3B31">
        <w:rPr>
          <w:rFonts w:ascii="Arial" w:hAnsi="Arial" w:cs="Arial"/>
          <w:i/>
          <w:iCs/>
          <w:color w:val="FF0000"/>
          <w:position w:val="4"/>
          <w:sz w:val="20"/>
          <w:szCs w:val="20"/>
          <w:u w:val="single" w:color="A7A9AC"/>
        </w:rPr>
        <w:t>were</w:t>
      </w:r>
      <w:proofErr w:type="gramEnd"/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(be)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color w:val="231F20"/>
          <w:spacing w:val="-2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13"/>
          <w:sz w:val="20"/>
          <w:szCs w:val="20"/>
        </w:rPr>
        <w:t>V</w:t>
      </w:r>
      <w:r>
        <w:rPr>
          <w:rFonts w:ascii="Arial" w:hAnsi="Arial" w:cs="Arial"/>
          <w:color w:val="231F20"/>
          <w:sz w:val="20"/>
          <w:szCs w:val="20"/>
        </w:rPr>
        <w:t>anessa</w:t>
      </w:r>
      <w:r>
        <w:rPr>
          <w:rFonts w:ascii="Arial" w:hAnsi="Arial" w:cs="Arial"/>
          <w:color w:val="231F20"/>
          <w:w w:val="9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last</w:t>
      </w:r>
      <w:r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night?</w:t>
      </w:r>
    </w:p>
    <w:p w14:paraId="26B320E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4102DBEB" w14:textId="27432A58" w:rsidR="00D77BDD" w:rsidRDefault="00D77BDD">
      <w:pPr>
        <w:tabs>
          <w:tab w:val="left" w:pos="262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B: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4"/>
          <w:w w:val="95"/>
          <w:sz w:val="20"/>
          <w:szCs w:val="20"/>
        </w:rPr>
        <w:t>W</w:t>
      </w:r>
      <w:r>
        <w:rPr>
          <w:rFonts w:ascii="Arial" w:hAnsi="Arial" w:cs="Arial"/>
          <w:color w:val="231F20"/>
          <w:w w:val="95"/>
          <w:sz w:val="20"/>
          <w:szCs w:val="20"/>
        </w:rPr>
        <w:t>e</w:t>
      </w:r>
      <w:r>
        <w:rPr>
          <w:rFonts w:ascii="Arial" w:hAnsi="Arial" w:cs="Arial"/>
          <w:color w:val="231F20"/>
          <w:spacing w:val="4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(12)</w:t>
      </w:r>
      <w:r w:rsidR="00FF3B31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 </w:t>
      </w:r>
      <w:r w:rsidR="00FF3B31" w:rsidRPr="00FF3B31">
        <w:rPr>
          <w:rFonts w:ascii="Arial" w:hAnsi="Arial" w:cs="Arial"/>
          <w:i/>
          <w:iCs/>
          <w:color w:val="FF0000"/>
          <w:position w:val="4"/>
          <w:sz w:val="20"/>
          <w:szCs w:val="20"/>
          <w:u w:val="single" w:color="A7A9AC"/>
        </w:rPr>
        <w:t>was studying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w w:val="95"/>
          <w:sz w:val="20"/>
          <w:szCs w:val="20"/>
        </w:rPr>
        <w:t>(study)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for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the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exam</w:t>
      </w:r>
      <w:r>
        <w:rPr>
          <w:rFonts w:ascii="Arial" w:hAnsi="Arial" w:cs="Arial"/>
          <w:color w:val="231F20"/>
          <w:spacing w:val="21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</w:p>
    <w:p w14:paraId="25BBAC93" w14:textId="77777777" w:rsidR="00D77BDD" w:rsidRDefault="00D77BDD">
      <w:pPr>
        <w:pStyle w:val="Titre2"/>
        <w:kinsoku w:val="0"/>
        <w:overflowPunct w:val="0"/>
        <w:spacing w:before="52" w:line="280" w:lineRule="exact"/>
        <w:ind w:left="248" w:right="1069"/>
        <w:rPr>
          <w:rFonts w:eastAsia="MS PGothic"/>
          <w:b w:val="0"/>
          <w:bCs w:val="0"/>
          <w:color w:val="000000"/>
        </w:rPr>
      </w:pPr>
      <w:r>
        <w:rPr>
          <w:b w:val="0"/>
          <w:bCs w:val="0"/>
          <w:w w:val="110"/>
          <w:sz w:val="24"/>
          <w:szCs w:val="24"/>
        </w:rPr>
        <w:br w:type="column"/>
      </w:r>
      <w:r>
        <w:rPr>
          <w:rFonts w:ascii="Arial" w:hAnsi="Arial" w:cs="Arial"/>
          <w:color w:val="58595B"/>
          <w:w w:val="110"/>
        </w:rPr>
        <w:lastRenderedPageBreak/>
        <w:t xml:space="preserve">C  </w:t>
      </w:r>
      <w:r>
        <w:rPr>
          <w:rFonts w:ascii="Arial" w:hAnsi="Arial" w:cs="Arial"/>
          <w:color w:val="58595B"/>
          <w:spacing w:val="9"/>
          <w:w w:val="110"/>
        </w:rPr>
        <w:t xml:space="preserve"> </w:t>
      </w:r>
      <w:r>
        <w:rPr>
          <w:color w:val="231F20"/>
          <w:w w:val="110"/>
        </w:rPr>
        <w:t>Look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  <w:u w:val="single"/>
        </w:rPr>
        <w:t>underlined</w:t>
      </w:r>
      <w:r>
        <w:rPr>
          <w:color w:val="231F20"/>
          <w:spacing w:val="19"/>
          <w:w w:val="110"/>
          <w:u w:val="single"/>
        </w:rPr>
        <w:t xml:space="preserve"> </w:t>
      </w:r>
      <w:r>
        <w:rPr>
          <w:color w:val="231F20"/>
          <w:w w:val="110"/>
        </w:rPr>
        <w:t>parts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of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w w:val="119"/>
        </w:rPr>
        <w:t xml:space="preserve"> </w:t>
      </w:r>
      <w:r>
        <w:rPr>
          <w:color w:val="231F20"/>
          <w:w w:val="110"/>
        </w:rPr>
        <w:t>co</w:t>
      </w:r>
      <w:r>
        <w:rPr>
          <w:color w:val="231F20"/>
          <w:spacing w:val="-6"/>
          <w:w w:val="110"/>
        </w:rPr>
        <w:t>n</w:t>
      </w:r>
      <w:r>
        <w:rPr>
          <w:color w:val="231F20"/>
          <w:spacing w:val="-4"/>
          <w:w w:val="110"/>
        </w:rPr>
        <w:t>v</w:t>
      </w:r>
      <w:r>
        <w:rPr>
          <w:color w:val="231F20"/>
          <w:w w:val="110"/>
        </w:rPr>
        <w:t>ers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tion.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Che</w:t>
      </w:r>
      <w:r>
        <w:rPr>
          <w:color w:val="231F20"/>
          <w:spacing w:val="-4"/>
          <w:w w:val="110"/>
        </w:rPr>
        <w:t>c</w:t>
      </w:r>
      <w:r>
        <w:rPr>
          <w:color w:val="231F20"/>
          <w:w w:val="110"/>
        </w:rPr>
        <w:t>k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(</w:t>
      </w:r>
      <w:r>
        <w:rPr>
          <w:rFonts w:ascii="MS PGothic" w:eastAsia="MS PGothic" w:cs="MS PGothic" w:hint="eastAsia"/>
          <w:b w:val="0"/>
          <w:bCs w:val="0"/>
          <w:color w:val="231F20"/>
          <w:w w:val="110"/>
        </w:rPr>
        <w:t>✓</w:t>
      </w:r>
      <w:r>
        <w:rPr>
          <w:rFonts w:eastAsia="MS PGothic"/>
          <w:color w:val="231F20"/>
          <w:w w:val="110"/>
        </w:rPr>
        <w:t>)</w:t>
      </w:r>
      <w:r>
        <w:rPr>
          <w:rFonts w:eastAsia="MS PGothic"/>
          <w:color w:val="231F20"/>
          <w:spacing w:val="31"/>
          <w:w w:val="110"/>
        </w:rPr>
        <w:t xml:space="preserve"> </w:t>
      </w:r>
      <w:proofErr w:type="gramStart"/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sentences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a</w:t>
      </w:r>
      <w:r>
        <w:rPr>
          <w:rFonts w:eastAsia="MS PGothic"/>
          <w:color w:val="231F20"/>
          <w:w w:val="110"/>
        </w:rPr>
        <w:t>t</w:t>
      </w:r>
      <w:r>
        <w:rPr>
          <w:rFonts w:eastAsia="MS PGothic"/>
          <w:color w:val="231F20"/>
          <w:w w:val="111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</w:t>
      </w:r>
      <w:proofErr w:type="gramEnd"/>
      <w:r>
        <w:rPr>
          <w:rFonts w:eastAsia="MS PGothic"/>
          <w:color w:val="231F20"/>
          <w:w w:val="110"/>
        </w:rPr>
        <w:t>.</w:t>
      </w:r>
      <w:r>
        <w:rPr>
          <w:rFonts w:eastAsia="MS PGothic"/>
          <w:color w:val="231F20"/>
          <w:spacing w:val="8"/>
          <w:w w:val="110"/>
        </w:rPr>
        <w:t xml:space="preserve"> </w:t>
      </w:r>
      <w:r>
        <w:rPr>
          <w:rFonts w:eastAsia="MS PGothic"/>
          <w:color w:val="231F20"/>
          <w:w w:val="110"/>
        </w:rPr>
        <w:t>If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e</w:t>
      </w:r>
      <w:r>
        <w:rPr>
          <w:rFonts w:eastAsia="MS PGothic"/>
          <w:color w:val="231F20"/>
          <w:w w:val="110"/>
        </w:rPr>
        <w:t>y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not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correct,</w:t>
      </w:r>
      <w:r>
        <w:rPr>
          <w:rFonts w:eastAsia="MS PGothic"/>
          <w:color w:val="231F20"/>
          <w:spacing w:val="9"/>
          <w:w w:val="110"/>
        </w:rPr>
        <w:t xml:space="preserve"> </w:t>
      </w:r>
      <w:r>
        <w:rPr>
          <w:rFonts w:eastAsia="MS PGothic"/>
          <w:color w:val="231F20"/>
          <w:w w:val="110"/>
        </w:rPr>
        <w:t>write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w w:val="119"/>
        </w:rPr>
        <w:t xml:space="preserve"> </w:t>
      </w:r>
      <w:r>
        <w:rPr>
          <w:rFonts w:eastAsia="MS PGothic"/>
          <w:color w:val="231F20"/>
          <w:w w:val="110"/>
        </w:rPr>
        <w:t>correct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form.</w:t>
      </w:r>
    </w:p>
    <w:p w14:paraId="2BD853F4" w14:textId="2AF2A82C" w:rsidR="00D77BDD" w:rsidRDefault="00D77BDD" w:rsidP="009D5261">
      <w:pPr>
        <w:pStyle w:val="Corpsdetexte"/>
        <w:kinsoku w:val="0"/>
        <w:overflowPunct w:val="0"/>
        <w:spacing w:before="73"/>
        <w:ind w:left="248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1"/>
          <w:sz w:val="15"/>
          <w:szCs w:val="15"/>
        </w:rPr>
        <w:t xml:space="preserve"> </w:t>
      </w:r>
      <w:r>
        <w:rPr>
          <w:color w:val="231F20"/>
        </w:rPr>
        <w:t>So,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Giulia,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5"/>
        </w:rPr>
        <w:t xml:space="preserve"> </w:t>
      </w:r>
      <w:r>
        <w:rPr>
          <w:b/>
          <w:bCs/>
          <w:color w:val="58595B"/>
          <w:sz w:val="15"/>
          <w:szCs w:val="15"/>
        </w:rPr>
        <w:t>(0)</w:t>
      </w:r>
      <w:r>
        <w:rPr>
          <w:b/>
          <w:bCs/>
          <w:color w:val="58595B"/>
          <w:spacing w:val="9"/>
          <w:sz w:val="15"/>
          <w:szCs w:val="15"/>
        </w:rPr>
        <w:t xml:space="preserve"> </w:t>
      </w:r>
      <w:r w:rsidR="009D5261">
        <w:rPr>
          <w:color w:val="231F20"/>
          <w:u w:val="single"/>
        </w:rPr>
        <w:t>you went</w:t>
      </w:r>
      <w:r>
        <w:rPr>
          <w:color w:val="231F20"/>
          <w:spacing w:val="-4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Russia?</w:t>
      </w:r>
      <w:r w:rsidR="003E2DF6" w:rsidRPr="003E2DF6">
        <w:rPr>
          <w:rFonts w:ascii="MS PGothic" w:eastAsia="MS PGothic" w:cs="MS PGothic" w:hint="eastAsia"/>
          <w:color w:val="231F20"/>
          <w:w w:val="110"/>
        </w:rPr>
        <w:t xml:space="preserve"> </w:t>
      </w:r>
    </w:p>
    <w:p w14:paraId="2519753C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5CB33E1C" w14:textId="0A8C3610" w:rsidR="00D77BDD" w:rsidRDefault="00D77BDD">
      <w:pPr>
        <w:pStyle w:val="Corpsdetexte"/>
        <w:kinsoku w:val="0"/>
        <w:overflowPunct w:val="0"/>
        <w:spacing w:line="271" w:lineRule="auto"/>
        <w:ind w:left="588" w:right="1590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1"/>
          <w:sz w:val="15"/>
          <w:szCs w:val="1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2002.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b/>
          <w:bCs/>
          <w:color w:val="58595B"/>
          <w:sz w:val="15"/>
          <w:szCs w:val="15"/>
        </w:rPr>
        <w:t>(21)</w:t>
      </w:r>
      <w:r>
        <w:rPr>
          <w:b/>
          <w:bCs/>
          <w:color w:val="58595B"/>
          <w:spacing w:val="14"/>
          <w:sz w:val="15"/>
          <w:szCs w:val="15"/>
        </w:rPr>
        <w:t xml:space="preserve"> </w:t>
      </w:r>
      <w:r>
        <w:rPr>
          <w:color w:val="231F20"/>
          <w:u w:val="single"/>
        </w:rPr>
        <w:t>went</w:t>
      </w:r>
      <w:r>
        <w:rPr>
          <w:color w:val="231F20"/>
          <w:spacing w:val="-3"/>
          <w:u w:val="single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six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weeks,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language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Petersbu</w:t>
      </w:r>
      <w:r>
        <w:rPr>
          <w:color w:val="231F20"/>
          <w:spacing w:val="-5"/>
        </w:rPr>
        <w:t>r</w:t>
      </w:r>
      <w:r>
        <w:rPr>
          <w:color w:val="231F20"/>
        </w:rPr>
        <w:t>g.</w:t>
      </w:r>
      <w:r w:rsidR="009D5261" w:rsidRPr="009D5261">
        <w:rPr>
          <w:rFonts w:ascii="MS PGothic" w:eastAsia="MS PGothic" w:cs="MS PGothic" w:hint="eastAsia"/>
          <w:color w:val="231F20"/>
          <w:w w:val="110"/>
        </w:rPr>
        <w:t xml:space="preserve"> </w:t>
      </w:r>
      <w:r w:rsidR="009D5261">
        <w:rPr>
          <w:rFonts w:ascii="MS PGothic" w:eastAsia="MS PGothic" w:cs="MS PGothic" w:hint="eastAsia"/>
          <w:color w:val="231F20"/>
          <w:w w:val="110"/>
        </w:rPr>
        <w:t>✓</w:t>
      </w:r>
    </w:p>
    <w:p w14:paraId="6362A4AB" w14:textId="41E4C493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 xml:space="preserve">A:  </w:t>
      </w:r>
      <w:r>
        <w:rPr>
          <w:rFonts w:ascii="Arial" w:hAnsi="Arial" w:cs="Arial"/>
          <w:b/>
          <w:bCs/>
          <w:color w:val="58595B"/>
          <w:spacing w:val="18"/>
          <w:w w:val="10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Why</w:t>
      </w:r>
      <w:r>
        <w:rPr>
          <w:rFonts w:ascii="Arial" w:hAnsi="Arial" w:cs="Arial"/>
          <w:color w:val="231F20"/>
          <w:spacing w:val="-14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>(22</w:t>
      </w:r>
      <w:proofErr w:type="gramStart"/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>)</w:t>
      </w:r>
      <w:r>
        <w:rPr>
          <w:rFonts w:ascii="Arial" w:hAnsi="Arial" w:cs="Arial"/>
          <w:b/>
          <w:bCs/>
          <w:color w:val="58595B"/>
          <w:spacing w:val="4"/>
          <w:w w:val="10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you</w:t>
      </w:r>
      <w:proofErr w:type="gramEnd"/>
      <w:r>
        <w:rPr>
          <w:rFonts w:ascii="Arial" w:hAnsi="Arial" w:cs="Arial"/>
          <w:color w:val="231F2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deciding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go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the</w:t>
      </w:r>
      <w:r>
        <w:rPr>
          <w:rFonts w:ascii="Arial" w:hAnsi="Arial" w:cs="Arial"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color w:val="231F20"/>
          <w:w w:val="105"/>
          <w:sz w:val="20"/>
          <w:szCs w:val="20"/>
        </w:rPr>
        <w:t>e?</w:t>
      </w:r>
    </w:p>
    <w:p w14:paraId="5A540E8F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65BF6701" w14:textId="6A76046C"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7"/>
          <w:sz w:val="15"/>
          <w:szCs w:val="15"/>
        </w:rPr>
        <w:t xml:space="preserve"> </w:t>
      </w:r>
      <w:r>
        <w:rPr>
          <w:color w:val="231F20"/>
          <w:spacing w:val="-4"/>
        </w:rPr>
        <w:t>W</w:t>
      </w:r>
      <w:r>
        <w:rPr>
          <w:color w:val="231F20"/>
        </w:rPr>
        <w:t>ell,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(23)</w:t>
      </w:r>
      <w:r>
        <w:rPr>
          <w:b/>
          <w:bCs/>
          <w:color w:val="58595B"/>
          <w:spacing w:val="12"/>
          <w:sz w:val="15"/>
          <w:szCs w:val="15"/>
        </w:rPr>
        <w:t xml:space="preserve"> </w:t>
      </w:r>
      <w:r>
        <w:rPr>
          <w:color w:val="231F20"/>
          <w:u w:val="single"/>
        </w:rPr>
        <w:t>was</w:t>
      </w:r>
      <w:r>
        <w:rPr>
          <w:color w:val="231F20"/>
          <w:spacing w:val="-1"/>
          <w:u w:val="single"/>
        </w:rPr>
        <w:t xml:space="preserve"> </w:t>
      </w:r>
      <w:r>
        <w:rPr>
          <w:color w:val="231F20"/>
          <w:u w:val="single"/>
        </w:rPr>
        <w:t>working</w:t>
      </w:r>
      <w:r>
        <w:rPr>
          <w:color w:val="231F20"/>
          <w:spacing w:val="-1"/>
          <w:u w:val="single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jou</w:t>
      </w:r>
      <w:r>
        <w:rPr>
          <w:color w:val="231F20"/>
          <w:spacing w:val="2"/>
        </w:rPr>
        <w:t>r</w:t>
      </w:r>
      <w:r>
        <w:rPr>
          <w:color w:val="231F20"/>
        </w:rPr>
        <w:t>nalist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time,</w:t>
      </w:r>
      <w:r>
        <w:rPr>
          <w:color w:val="231F20"/>
          <w:w w:val="10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Russian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useful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work.</w:t>
      </w:r>
      <w:r w:rsidR="009529BC" w:rsidRPr="009529BC">
        <w:rPr>
          <w:rFonts w:ascii="MS PGothic" w:eastAsia="MS PGothic" w:cs="MS PGothic" w:hint="eastAsia"/>
          <w:color w:val="231F20"/>
          <w:w w:val="110"/>
        </w:rPr>
        <w:t xml:space="preserve"> </w:t>
      </w:r>
      <w:r w:rsidR="009529BC">
        <w:rPr>
          <w:rFonts w:ascii="MS PGothic" w:eastAsia="MS PGothic" w:cs="MS PGothic" w:hint="eastAsia"/>
          <w:color w:val="231F20"/>
          <w:w w:val="110"/>
        </w:rPr>
        <w:t>✓</w:t>
      </w:r>
    </w:p>
    <w:p w14:paraId="7ADF7025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(24)</w:t>
      </w:r>
      <w:r>
        <w:rPr>
          <w:rFonts w:ascii="Arial" w:hAnsi="Arial" w:cs="Arial"/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we</w:t>
      </w:r>
      <w:r>
        <w:rPr>
          <w:rFonts w:ascii="Arial" w:hAnsi="Arial" w:cs="Arial"/>
          <w:color w:val="231F20"/>
          <w:spacing w:val="-5"/>
          <w:sz w:val="20"/>
          <w:szCs w:val="20"/>
          <w:u w:val="single"/>
        </w:rPr>
        <w:t>r</w:t>
      </w:r>
      <w:r>
        <w:rPr>
          <w:rFonts w:ascii="Arial" w:hAnsi="Arial" w:cs="Arial"/>
          <w:color w:val="231F20"/>
          <w:sz w:val="20"/>
          <w:szCs w:val="20"/>
          <w:u w:val="single"/>
        </w:rPr>
        <w:t>e</w:t>
      </w:r>
      <w:r>
        <w:rPr>
          <w:rFonts w:ascii="Arial" w:hAnsi="Arial" w:cs="Arial"/>
          <w:color w:val="231F20"/>
          <w:spacing w:val="4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you</w:t>
      </w:r>
      <w:r>
        <w:rPr>
          <w:rFonts w:ascii="Arial" w:hAnsi="Arial" w:cs="Arial"/>
          <w:color w:val="231F20"/>
          <w:spacing w:val="4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enjoying</w:t>
      </w:r>
      <w:r>
        <w:rPr>
          <w:rFonts w:ascii="Arial" w:hAnsi="Arial" w:cs="Arial"/>
          <w:color w:val="231F20"/>
          <w:spacing w:val="3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your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time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the</w:t>
      </w:r>
      <w:r>
        <w:rPr>
          <w:rFonts w:ascii="Arial" w:hAnsi="Arial" w:cs="Arial"/>
          <w:color w:val="231F20"/>
          <w:spacing w:val="-4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e?</w:t>
      </w:r>
    </w:p>
    <w:p w14:paraId="68DE3306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2F58697D" w14:textId="48AC3207"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0"/>
          <w:sz w:val="15"/>
          <w:szCs w:val="15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5"/>
        </w:rPr>
        <w:t>r</w:t>
      </w:r>
      <w:r>
        <w:rPr>
          <w:color w:val="231F20"/>
        </w:rPr>
        <w:t>eason!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While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b/>
          <w:bCs/>
          <w:color w:val="58595B"/>
          <w:sz w:val="15"/>
          <w:szCs w:val="15"/>
        </w:rPr>
        <w:t>(25)</w:t>
      </w:r>
      <w:r>
        <w:rPr>
          <w:b/>
          <w:bCs/>
          <w:color w:val="58595B"/>
          <w:spacing w:val="10"/>
          <w:sz w:val="15"/>
          <w:szCs w:val="15"/>
        </w:rPr>
        <w:t xml:space="preserve"> </w:t>
      </w:r>
      <w:r w:rsidR="009529BC">
        <w:rPr>
          <w:color w:val="231F20"/>
          <w:u w:val="single"/>
        </w:rPr>
        <w:t xml:space="preserve">was living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(26)</w:t>
      </w:r>
      <w:r>
        <w:rPr>
          <w:b/>
          <w:bCs/>
          <w:color w:val="58595B"/>
          <w:spacing w:val="15"/>
          <w:sz w:val="15"/>
          <w:szCs w:val="15"/>
        </w:rPr>
        <w:t xml:space="preserve"> </w:t>
      </w:r>
      <w:r>
        <w:rPr>
          <w:color w:val="231F20"/>
          <w:u w:val="single"/>
        </w:rPr>
        <w:t>met</w:t>
      </w:r>
      <w:r>
        <w:rPr>
          <w:color w:val="231F20"/>
          <w:spacing w:val="2"/>
          <w:u w:val="single"/>
        </w:rPr>
        <w:t xml:space="preserve"> </w:t>
      </w:r>
      <w:r>
        <w:rPr>
          <w:color w:val="231F20"/>
          <w:spacing w:val="-18"/>
        </w:rPr>
        <w:t>Y</w:t>
      </w:r>
      <w:r>
        <w:rPr>
          <w:color w:val="231F20"/>
        </w:rPr>
        <w:t>uri,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we’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proofErr w:type="gramEnd"/>
      <w:r>
        <w:rPr>
          <w:color w:val="231F20"/>
          <w:spacing w:val="2"/>
        </w:rPr>
        <w:t xml:space="preserve"> </w:t>
      </w:r>
      <w:r>
        <w:rPr>
          <w:color w:val="231F20"/>
        </w:rPr>
        <w:t>married!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was</w:t>
      </w:r>
      <w:r>
        <w:rPr>
          <w:color w:val="231F20"/>
          <w:w w:val="93"/>
        </w:rPr>
        <w:t xml:space="preserve"> </w:t>
      </w:r>
      <w:r>
        <w:rPr>
          <w:color w:val="231F20"/>
        </w:rPr>
        <w:t>a big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surprise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I certainly </w:t>
      </w:r>
      <w:r>
        <w:rPr>
          <w:b/>
          <w:bCs/>
          <w:color w:val="58595B"/>
          <w:sz w:val="15"/>
          <w:szCs w:val="15"/>
        </w:rPr>
        <w:t>(27)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proofErr w:type="gramStart"/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>t</w:t>
      </w:r>
      <w:proofErr w:type="gramEnd"/>
      <w:r>
        <w:rPr>
          <w:color w:val="231F20"/>
          <w:spacing w:val="1"/>
          <w:u w:val="single"/>
        </w:rPr>
        <w:t xml:space="preserve"> </w:t>
      </w:r>
      <w:r>
        <w:rPr>
          <w:color w:val="231F20"/>
          <w:u w:val="single"/>
        </w:rPr>
        <w:t xml:space="preserve">looking </w:t>
      </w:r>
      <w:r>
        <w:rPr>
          <w:color w:val="231F2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husband.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-4"/>
        </w:rPr>
        <w:t>r</w:t>
      </w:r>
      <w:r>
        <w:rPr>
          <w:color w:val="231F20"/>
        </w:rPr>
        <w:t>ents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shocked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when</w:t>
      </w:r>
    </w:p>
    <w:p w14:paraId="6DD3A0FF" w14:textId="4F31A5A3" w:rsidR="00D77BDD" w:rsidRDefault="00D77BDD">
      <w:pPr>
        <w:pStyle w:val="Corpsdetexte"/>
        <w:kinsoku w:val="0"/>
        <w:overflowPunct w:val="0"/>
        <w:spacing w:line="271" w:lineRule="auto"/>
        <w:ind w:left="588" w:right="87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b/>
          <w:bCs/>
          <w:color w:val="58595B"/>
          <w:sz w:val="15"/>
          <w:szCs w:val="15"/>
        </w:rPr>
        <w:t>(28)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 w:rsidR="009529BC">
        <w:rPr>
          <w:color w:val="231F20"/>
          <w:u w:val="single"/>
        </w:rPr>
        <w:t>tell</w:t>
      </w:r>
      <w:r>
        <w:rPr>
          <w:color w:val="231F20"/>
          <w:spacing w:val="4"/>
          <w:u w:val="single"/>
        </w:rPr>
        <w:t xml:space="preserve"> </w:t>
      </w:r>
      <w:r>
        <w:rPr>
          <w:color w:val="231F20"/>
        </w:rPr>
        <w:t>them.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fact,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unhappy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at</w:t>
      </w:r>
      <w:r>
        <w:rPr>
          <w:color w:val="231F20"/>
          <w:w w:val="102"/>
        </w:rPr>
        <w:t xml:space="preserve"> </w:t>
      </w:r>
      <w:proofErr w:type="gramStart"/>
      <w:r>
        <w:rPr>
          <w:color w:val="231F20"/>
        </w:rPr>
        <w:t>first</w:t>
      </w:r>
      <w:proofErr w:type="gramEnd"/>
      <w:r>
        <w:rPr>
          <w:color w:val="231F20"/>
        </w:rPr>
        <w:t>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12"/>
        </w:rPr>
        <w:t xml:space="preserve"> </w:t>
      </w:r>
      <w:r>
        <w:rPr>
          <w:b/>
          <w:bCs/>
          <w:color w:val="58595B"/>
          <w:sz w:val="15"/>
          <w:szCs w:val="15"/>
        </w:rPr>
        <w:t>(29)</w:t>
      </w:r>
      <w:r>
        <w:rPr>
          <w:b/>
          <w:bCs/>
          <w:color w:val="58595B"/>
          <w:spacing w:val="29"/>
          <w:sz w:val="15"/>
          <w:szCs w:val="15"/>
        </w:rPr>
        <w:t xml:space="preserve"> </w:t>
      </w:r>
      <w:proofErr w:type="gramStart"/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>t</w:t>
      </w:r>
      <w:proofErr w:type="gramEnd"/>
      <w:r>
        <w:rPr>
          <w:color w:val="231F20"/>
          <w:spacing w:val="12"/>
          <w:u w:val="single"/>
        </w:rPr>
        <w:t xml:space="preserve"> </w:t>
      </w:r>
      <w:r w:rsidR="009529BC">
        <w:rPr>
          <w:color w:val="231F20"/>
          <w:u w:val="single"/>
        </w:rPr>
        <w:t>came</w:t>
      </w:r>
      <w:r>
        <w:rPr>
          <w:color w:val="231F20"/>
          <w:spacing w:val="12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wedding.</w:t>
      </w:r>
    </w:p>
    <w:p w14:paraId="6AD44681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proofErr w:type="gramStart"/>
      <w:r>
        <w:rPr>
          <w:rFonts w:ascii="Arial" w:hAnsi="Arial" w:cs="Arial"/>
          <w:color w:val="231F20"/>
          <w:w w:val="95"/>
          <w:sz w:val="20"/>
          <w:szCs w:val="20"/>
        </w:rPr>
        <w:t>That</w:t>
      </w:r>
      <w:r>
        <w:rPr>
          <w:rFonts w:ascii="Arial" w:hAnsi="Arial" w:cs="Arial"/>
          <w:color w:val="231F20"/>
          <w:spacing w:val="-19"/>
          <w:w w:val="95"/>
          <w:sz w:val="20"/>
          <w:szCs w:val="20"/>
        </w:rPr>
        <w:t>’</w:t>
      </w:r>
      <w:r>
        <w:rPr>
          <w:rFonts w:ascii="Arial" w:hAnsi="Arial" w:cs="Arial"/>
          <w:color w:val="231F20"/>
          <w:w w:val="95"/>
          <w:sz w:val="20"/>
          <w:szCs w:val="20"/>
        </w:rPr>
        <w:t>s</w:t>
      </w:r>
      <w:proofErr w:type="gramEnd"/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shame.</w:t>
      </w:r>
    </w:p>
    <w:p w14:paraId="6CA1A40B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101F2A77" w14:textId="377DF22C" w:rsidR="00D77BDD" w:rsidRDefault="00D77BDD">
      <w:pPr>
        <w:pStyle w:val="Corpsdetexte"/>
        <w:kinsoku w:val="0"/>
        <w:overflowPunct w:val="0"/>
        <w:spacing w:line="271" w:lineRule="auto"/>
        <w:ind w:left="588" w:right="857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es,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b/>
          <w:bCs/>
          <w:color w:val="58595B"/>
          <w:sz w:val="15"/>
          <w:szCs w:val="15"/>
        </w:rPr>
        <w:t>(30)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r>
        <w:rPr>
          <w:color w:val="231F20"/>
          <w:u w:val="single"/>
        </w:rPr>
        <w:t>was</w:t>
      </w:r>
      <w:r>
        <w:rPr>
          <w:color w:val="231F20"/>
          <w:spacing w:val="-4"/>
          <w:u w:val="single"/>
        </w:rPr>
        <w:t xml:space="preserve"> </w:t>
      </w:r>
      <w:r w:rsidR="009529BC">
        <w:rPr>
          <w:color w:val="231F20"/>
          <w:u w:val="single"/>
        </w:rPr>
        <w:t>had</w:t>
      </w:r>
      <w:bookmarkStart w:id="0" w:name="_GoBack"/>
      <w:bookmarkEnd w:id="0"/>
      <w:r>
        <w:rPr>
          <w:color w:val="231F20"/>
          <w:spacing w:val="-5"/>
          <w:u w:val="single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she</w:t>
      </w:r>
      <w:r>
        <w:rPr>
          <w:color w:val="231F20"/>
          <w:w w:val="95"/>
        </w:rPr>
        <w:t xml:space="preserve"> </w:t>
      </w:r>
      <w:r>
        <w:rPr>
          <w:color w:val="231F20"/>
        </w:rPr>
        <w:t>loves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much,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everything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2"/>
        </w:rPr>
        <w:t>w</w:t>
      </w:r>
      <w:r>
        <w:rPr>
          <w:color w:val="231F20"/>
        </w:rPr>
        <w:t>.</w:t>
      </w:r>
    </w:p>
    <w:p w14:paraId="16ACE36F" w14:textId="77777777" w:rsidR="00D77BDD" w:rsidRDefault="00D77BDD">
      <w:pPr>
        <w:tabs>
          <w:tab w:val="left" w:pos="588"/>
          <w:tab w:val="left" w:pos="5310"/>
        </w:tabs>
        <w:kinsoku w:val="0"/>
        <w:overflowPunct w:val="0"/>
        <w:spacing w:before="74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ab/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did</w:t>
      </w:r>
      <w:r>
        <w:rPr>
          <w:rFonts w:ascii="Arial" w:hAnsi="Arial" w:cs="Arial"/>
          <w:i/>
          <w:iCs/>
          <w:color w:val="58595B"/>
          <w:spacing w:val="-7"/>
          <w:w w:val="105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you</w:t>
      </w:r>
      <w:r>
        <w:rPr>
          <w:rFonts w:ascii="Arial" w:hAnsi="Arial" w:cs="Arial"/>
          <w:i/>
          <w:iCs/>
          <w:color w:val="58595B"/>
          <w:spacing w:val="-6"/>
          <w:w w:val="105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go</w:t>
      </w:r>
      <w:r>
        <w:rPr>
          <w:rFonts w:ascii="Arial" w:hAnsi="Arial" w:cs="Arial"/>
          <w:i/>
          <w:iCs/>
          <w:color w:val="58595B"/>
          <w:w w:val="93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sz w:val="20"/>
          <w:szCs w:val="20"/>
          <w:u w:val="single" w:color="A7A9AC"/>
        </w:rPr>
        <w:tab/>
      </w:r>
    </w:p>
    <w:p w14:paraId="019DE8C1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21F6D5E8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578FC0D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D6A4ABC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1C205D8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1B671513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CA03911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00" w:space="135"/>
            <w:col w:w="6031"/>
          </w:cols>
          <w:noEndnote/>
        </w:sectPr>
      </w:pPr>
    </w:p>
    <w:p w14:paraId="09BA1FBD" w14:textId="074869AF" w:rsidR="00D77BDD" w:rsidRDefault="00D77BDD">
      <w:pPr>
        <w:pStyle w:val="Corpsdetexte"/>
        <w:tabs>
          <w:tab w:val="left" w:pos="3314"/>
          <w:tab w:val="left" w:pos="4047"/>
        </w:tabs>
        <w:kinsoku w:val="0"/>
        <w:overflowPunct w:val="0"/>
        <w:spacing w:before="70" w:line="312" w:lineRule="auto"/>
        <w:rPr>
          <w:color w:val="000000"/>
        </w:rPr>
      </w:pPr>
      <w:proofErr w:type="gramStart"/>
      <w:r>
        <w:rPr>
          <w:color w:val="231F20"/>
          <w:spacing w:val="-13"/>
        </w:rPr>
        <w:lastRenderedPageBreak/>
        <w:t>V</w:t>
      </w:r>
      <w:r>
        <w:rPr>
          <w:color w:val="231F20"/>
        </w:rPr>
        <w:t>anessa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proofErr w:type="gramEnd"/>
      <w:r>
        <w:rPr>
          <w:color w:val="231F20"/>
        </w:rPr>
        <w:t>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(13</w:t>
      </w:r>
      <w:proofErr w:type="gramStart"/>
      <w:r>
        <w:rPr>
          <w:b/>
          <w:bCs/>
          <w:color w:val="58595B"/>
          <w:sz w:val="15"/>
          <w:szCs w:val="15"/>
        </w:rPr>
        <w:t>)</w:t>
      </w:r>
      <w:proofErr w:type="spellStart"/>
      <w:r w:rsidR="00FF3B31" w:rsidRPr="00FF3B31">
        <w:rPr>
          <w:i/>
          <w:iCs/>
          <w:color w:val="FF0000"/>
          <w:position w:val="4"/>
          <w:u w:val="single" w:color="A7A9AC"/>
        </w:rPr>
        <w:t>tryed</w:t>
      </w:r>
      <w:proofErr w:type="spellEnd"/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(try)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when 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2"/>
        </w:rPr>
        <w:t xml:space="preserve"> </w:t>
      </w:r>
      <w:r>
        <w:rPr>
          <w:b/>
          <w:bCs/>
          <w:color w:val="58595B"/>
          <w:sz w:val="15"/>
          <w:szCs w:val="15"/>
        </w:rPr>
        <w:t>(14)</w:t>
      </w:r>
      <w:r w:rsidR="00FF3B31">
        <w:rPr>
          <w:b/>
          <w:bCs/>
          <w:color w:val="58595B"/>
          <w:sz w:val="15"/>
          <w:szCs w:val="15"/>
        </w:rPr>
        <w:t xml:space="preserve"> </w:t>
      </w:r>
      <w:r w:rsidR="00FF3B31" w:rsidRPr="00FF3B31">
        <w:rPr>
          <w:i/>
          <w:iCs/>
          <w:color w:val="FF0000"/>
          <w:position w:val="4"/>
          <w:u w:val="single" w:color="A7A9AC"/>
        </w:rPr>
        <w:t>didn’t answer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(not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answer).</w:t>
      </w:r>
    </w:p>
    <w:p w14:paraId="446051FA" w14:textId="77777777" w:rsidR="00D77BDD" w:rsidRDefault="00D77BDD">
      <w:pPr>
        <w:kinsoku w:val="0"/>
        <w:overflowPunct w:val="0"/>
        <w:spacing w:before="9" w:line="180" w:lineRule="exact"/>
        <w:rPr>
          <w:sz w:val="18"/>
          <w:szCs w:val="18"/>
        </w:rPr>
      </w:pPr>
    </w:p>
    <w:p w14:paraId="3E35C620" w14:textId="541587F1" w:rsidR="00D77BDD" w:rsidRDefault="00D77BDD">
      <w:pPr>
        <w:tabs>
          <w:tab w:val="left" w:pos="2376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7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I</w:t>
      </w:r>
      <w:r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(15</w:t>
      </w:r>
      <w:proofErr w:type="gramStart"/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)</w:t>
      </w:r>
      <w:r w:rsidR="00FF3B31" w:rsidRPr="00FF3B31">
        <w:rPr>
          <w:rFonts w:ascii="Arial" w:hAnsi="Arial" w:cs="Arial"/>
          <w:i/>
          <w:iCs/>
          <w:color w:val="FF0000"/>
          <w:position w:val="4"/>
          <w:sz w:val="20"/>
          <w:szCs w:val="20"/>
          <w:u w:val="single" w:color="A7A9AC"/>
        </w:rPr>
        <w:t>was</w:t>
      </w:r>
      <w:proofErr w:type="gramEnd"/>
      <w:r w:rsidR="00FF3B31" w:rsidRPr="00FF3B31">
        <w:rPr>
          <w:rFonts w:ascii="Arial" w:hAnsi="Arial" w:cs="Arial"/>
          <w:i/>
          <w:iCs/>
          <w:color w:val="FF0000"/>
          <w:position w:val="4"/>
          <w:sz w:val="20"/>
          <w:szCs w:val="20"/>
          <w:u w:val="single" w:color="A7A9AC"/>
        </w:rPr>
        <w:t xml:space="preserve"> watching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w w:val="95"/>
          <w:sz w:val="20"/>
          <w:szCs w:val="20"/>
        </w:rPr>
        <w:t>(watch)</w:t>
      </w:r>
      <w:r>
        <w:rPr>
          <w:rFonts w:ascii="Arial" w:hAnsi="Arial" w:cs="Arial"/>
          <w:color w:val="231F20"/>
          <w:spacing w:val="25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movie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home.</w:t>
      </w:r>
    </w:p>
    <w:p w14:paraId="2FFE9F74" w14:textId="77777777" w:rsidR="00D77BDD" w:rsidRDefault="00D77BDD">
      <w:pPr>
        <w:kinsoku w:val="0"/>
        <w:overflowPunct w:val="0"/>
        <w:spacing w:before="3" w:line="100" w:lineRule="exact"/>
        <w:rPr>
          <w:sz w:val="10"/>
          <w:szCs w:val="10"/>
        </w:rPr>
      </w:pPr>
      <w:r>
        <w:br w:type="column"/>
      </w:r>
    </w:p>
    <w:p w14:paraId="5637F936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C605ED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822355E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3662EE4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7221AF33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14B3795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7" w:space="98"/>
            <w:col w:w="6031"/>
          </w:cols>
          <w:noEndnote/>
        </w:sectPr>
      </w:pPr>
    </w:p>
    <w:p w14:paraId="0DA012F1" w14:textId="77777777" w:rsidR="00D77BDD" w:rsidRDefault="00A7314F">
      <w:pPr>
        <w:kinsoku w:val="0"/>
        <w:overflowPunct w:val="0"/>
        <w:spacing w:before="1" w:line="200" w:lineRule="exact"/>
        <w:rPr>
          <w:sz w:val="20"/>
          <w:szCs w:val="20"/>
        </w:rPr>
      </w:pPr>
      <w:r>
        <w:rPr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251651584" behindDoc="1" locked="0" layoutInCell="0" allowOverlap="1" wp14:anchorId="52F8CCD8" wp14:editId="2DD74E8B">
                <wp:simplePos x="0" y="0"/>
                <wp:positionH relativeFrom="page">
                  <wp:posOffset>-6350</wp:posOffset>
                </wp:positionH>
                <wp:positionV relativeFrom="page">
                  <wp:posOffset>-6350</wp:posOffset>
                </wp:positionV>
                <wp:extent cx="7572375" cy="1875155"/>
                <wp:effectExtent l="0" t="0" r="0" b="0"/>
                <wp:wrapNone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875155"/>
                          <a:chOff x="-10" y="-10"/>
                          <a:chExt cx="11925" cy="2953"/>
                        </a:xfrm>
                      </wpg:grpSpPr>
                      <wps:wsp>
                        <wps:cNvPr id="34" name="Rectangl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5" cy="2395"/>
                          </a:xfrm>
                          <a:prstGeom prst="rect">
                            <a:avLst/>
                          </a:prstGeom>
                          <a:solidFill>
                            <a:srgbClr val="A7A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098" y="-9"/>
                            <a:ext cx="4820" cy="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31939" w14:textId="77777777" w:rsidR="00D77BDD" w:rsidRDefault="00A7314F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2960" w:lineRule="atLeast"/>
                              </w:pPr>
                              <w:r>
                                <w:rPr>
                                  <w:noProof/>
                                  <w:lang w:val="fr-FR" w:eastAsia="fr-FR"/>
                                </w:rPr>
                                <w:drawing>
                                  <wp:inline distT="0" distB="0" distL="0" distR="0" wp14:anchorId="3E2E462F" wp14:editId="104749ED">
                                    <wp:extent cx="3057525" cy="1866900"/>
                                    <wp:effectExtent l="0" t="0" r="9525" b="0"/>
                                    <wp:docPr id="4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57525" cy="1866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5DB4E63" w14:textId="77777777" w:rsidR="00D77BDD" w:rsidRDefault="00D77BD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2F8CCD8" id="Group 5" o:spid="_x0000_s1026" style="position:absolute;margin-left:-.5pt;margin-top:-.5pt;width:596.25pt;height:147.65pt;z-index:-251664896;mso-position-horizontal-relative:page;mso-position-vertical-relative:page" coordorigin="-10,-10" coordsize="11925,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" o:allowincell="f">
                <v:rect id="Rectangle 6" o:spid="_x0000_s1027" style="position:absolute;width:11905;height: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" fillcolor="#a7a9ac" stroked="f">
                  <v:path arrowok="t"/>
                </v:rect>
                <v:rect id="Rectangle 7" o:spid="_x0000_s1028" style="position:absolute;left:7098;top:-9;width:4820;height: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" filled="f" stroked="f">
                  <v:textbox inset="0,0,0,0">
                    <w:txbxContent>
                      <w:p w14:paraId="04B31939" w14:textId="77777777" w:rsidR="00D77BDD" w:rsidRDefault="00A7314F">
                        <w:pPr>
                          <w:widowControl/>
                          <w:autoSpaceDE/>
                          <w:autoSpaceDN/>
                          <w:adjustRightInd/>
                          <w:spacing w:line="29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E2E462F" wp14:editId="104749ED">
                              <wp:extent cx="3057525" cy="1866900"/>
                              <wp:effectExtent l="0" t="0" r="9525" b="0"/>
                              <wp:docPr id="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57525" cy="1866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5DB4E63" w14:textId="77777777" w:rsidR="00D77BDD" w:rsidRDefault="00D77BDD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A1304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7ECED55" wp14:editId="1759B09F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1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054974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ECED55"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9" type="#_x0000_t202" style="position:absolute;margin-left:541.4pt;margin-top:811.85pt;width:47.7pt;height:9pt;rotation:-4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" o:allowincell="f" filled="f" stroked="f">
                <v:stroke joinstyle="round"/>
                <v:path arrowok="t"/>
                <v:textbox>
                  <w:txbxContent>
                    <w:p w14:paraId="44054974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10369C9" w14:textId="77777777" w:rsidR="00D77BDD" w:rsidRDefault="00A7314F">
      <w:pPr>
        <w:pStyle w:val="Titre2"/>
        <w:numPr>
          <w:ilvl w:val="0"/>
          <w:numId w:val="7"/>
        </w:numPr>
        <w:tabs>
          <w:tab w:val="left" w:pos="520"/>
        </w:tabs>
        <w:kinsoku w:val="0"/>
        <w:overflowPunct w:val="0"/>
        <w:spacing w:line="265" w:lineRule="auto"/>
        <w:ind w:right="600" w:firstLine="0"/>
        <w:rPr>
          <w:b w:val="0"/>
          <w:bCs w:val="0"/>
          <w:color w:val="00000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6D975F6" wp14:editId="3F8F5308">
                <wp:simplePos x="0" y="0"/>
                <wp:positionH relativeFrom="page">
                  <wp:posOffset>654685</wp:posOffset>
                </wp:positionH>
                <wp:positionV relativeFrom="paragraph">
                  <wp:posOffset>-28575</wp:posOffset>
                </wp:positionV>
                <wp:extent cx="545465" cy="228600"/>
                <wp:effectExtent l="0" t="0" r="0" b="0"/>
                <wp:wrapNone/>
                <wp:docPr id="3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7F32A2" id="Freeform 9" o:spid="_x0000_s1026" style="position:absolute;margin-left:51.55pt;margin-top:-2.25pt;width:42.95pt;height:18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8712CA0" wp14:editId="28C9E459">
                <wp:simplePos x="0" y="0"/>
                <wp:positionH relativeFrom="page">
                  <wp:posOffset>1320800</wp:posOffset>
                </wp:positionH>
                <wp:positionV relativeFrom="paragraph">
                  <wp:posOffset>365760</wp:posOffset>
                </wp:positionV>
                <wp:extent cx="468630" cy="204470"/>
                <wp:effectExtent l="0" t="0" r="0" b="0"/>
                <wp:wrapNone/>
                <wp:docPr id="3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8630" cy="204470"/>
                        </a:xfrm>
                        <a:custGeom>
                          <a:avLst/>
                          <a:gdLst>
                            <a:gd name="T0" fmla="*/ 399 w 738"/>
                            <a:gd name="T1" fmla="*/ 321 h 322"/>
                            <a:gd name="T2" fmla="*/ 457 w 738"/>
                            <a:gd name="T3" fmla="*/ 317 h 322"/>
                            <a:gd name="T4" fmla="*/ 512 w 738"/>
                            <a:gd name="T5" fmla="*/ 309 h 322"/>
                            <a:gd name="T6" fmla="*/ 563 w 738"/>
                            <a:gd name="T7" fmla="*/ 298 h 322"/>
                            <a:gd name="T8" fmla="*/ 609 w 738"/>
                            <a:gd name="T9" fmla="*/ 283 h 322"/>
                            <a:gd name="T10" fmla="*/ 649 w 738"/>
                            <a:gd name="T11" fmla="*/ 266 h 322"/>
                            <a:gd name="T12" fmla="*/ 682 w 738"/>
                            <a:gd name="T13" fmla="*/ 246 h 322"/>
                            <a:gd name="T14" fmla="*/ 709 w 738"/>
                            <a:gd name="T15" fmla="*/ 223 h 322"/>
                            <a:gd name="T16" fmla="*/ 727 w 738"/>
                            <a:gd name="T17" fmla="*/ 199 h 322"/>
                            <a:gd name="T18" fmla="*/ 736 w 738"/>
                            <a:gd name="T19" fmla="*/ 174 h 322"/>
                            <a:gd name="T20" fmla="*/ 736 w 738"/>
                            <a:gd name="T21" fmla="*/ 147 h 322"/>
                            <a:gd name="T22" fmla="*/ 727 w 738"/>
                            <a:gd name="T23" fmla="*/ 122 h 322"/>
                            <a:gd name="T24" fmla="*/ 709 w 738"/>
                            <a:gd name="T25" fmla="*/ 98 h 322"/>
                            <a:gd name="T26" fmla="*/ 682 w 738"/>
                            <a:gd name="T27" fmla="*/ 76 h 322"/>
                            <a:gd name="T28" fmla="*/ 649 w 738"/>
                            <a:gd name="T29" fmla="*/ 56 h 322"/>
                            <a:gd name="T30" fmla="*/ 609 w 738"/>
                            <a:gd name="T31" fmla="*/ 38 h 322"/>
                            <a:gd name="T32" fmla="*/ 563 w 738"/>
                            <a:gd name="T33" fmla="*/ 24 h 322"/>
                            <a:gd name="T34" fmla="*/ 512 w 738"/>
                            <a:gd name="T35" fmla="*/ 12 h 322"/>
                            <a:gd name="T36" fmla="*/ 457 w 738"/>
                            <a:gd name="T37" fmla="*/ 4 h 322"/>
                            <a:gd name="T38" fmla="*/ 399 w 738"/>
                            <a:gd name="T39" fmla="*/ 0 h 322"/>
                            <a:gd name="T40" fmla="*/ 338 w 738"/>
                            <a:gd name="T41" fmla="*/ 0 h 322"/>
                            <a:gd name="T42" fmla="*/ 280 w 738"/>
                            <a:gd name="T43" fmla="*/ 4 h 322"/>
                            <a:gd name="T44" fmla="*/ 225 w 738"/>
                            <a:gd name="T45" fmla="*/ 12 h 322"/>
                            <a:gd name="T46" fmla="*/ 174 w 738"/>
                            <a:gd name="T47" fmla="*/ 24 h 322"/>
                            <a:gd name="T48" fmla="*/ 128 w 738"/>
                            <a:gd name="T49" fmla="*/ 38 h 322"/>
                            <a:gd name="T50" fmla="*/ 88 w 738"/>
                            <a:gd name="T51" fmla="*/ 56 h 322"/>
                            <a:gd name="T52" fmla="*/ 55 w 738"/>
                            <a:gd name="T53" fmla="*/ 76 h 322"/>
                            <a:gd name="T54" fmla="*/ 29 w 738"/>
                            <a:gd name="T55" fmla="*/ 98 h 322"/>
                            <a:gd name="T56" fmla="*/ 10 w 738"/>
                            <a:gd name="T57" fmla="*/ 122 h 322"/>
                            <a:gd name="T58" fmla="*/ 1 w 738"/>
                            <a:gd name="T59" fmla="*/ 147 h 322"/>
                            <a:gd name="T60" fmla="*/ 1 w 738"/>
                            <a:gd name="T61" fmla="*/ 174 h 322"/>
                            <a:gd name="T62" fmla="*/ 10 w 738"/>
                            <a:gd name="T63" fmla="*/ 199 h 322"/>
                            <a:gd name="T64" fmla="*/ 29 w 738"/>
                            <a:gd name="T65" fmla="*/ 223 h 322"/>
                            <a:gd name="T66" fmla="*/ 55 w 738"/>
                            <a:gd name="T67" fmla="*/ 246 h 322"/>
                            <a:gd name="T68" fmla="*/ 88 w 738"/>
                            <a:gd name="T69" fmla="*/ 266 h 322"/>
                            <a:gd name="T70" fmla="*/ 128 w 738"/>
                            <a:gd name="T71" fmla="*/ 283 h 322"/>
                            <a:gd name="T72" fmla="*/ 174 w 738"/>
                            <a:gd name="T73" fmla="*/ 298 h 322"/>
                            <a:gd name="T74" fmla="*/ 225 w 738"/>
                            <a:gd name="T75" fmla="*/ 309 h 322"/>
                            <a:gd name="T76" fmla="*/ 280 w 738"/>
                            <a:gd name="T77" fmla="*/ 317 h 322"/>
                            <a:gd name="T78" fmla="*/ 338 w 738"/>
                            <a:gd name="T79" fmla="*/ 321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38" h="322">
                              <a:moveTo>
                                <a:pt x="369" y="322"/>
                              </a:moveTo>
                              <a:lnTo>
                                <a:pt x="399" y="321"/>
                              </a:lnTo>
                              <a:lnTo>
                                <a:pt x="428" y="320"/>
                              </a:lnTo>
                              <a:lnTo>
                                <a:pt x="457" y="317"/>
                              </a:lnTo>
                              <a:lnTo>
                                <a:pt x="485" y="314"/>
                              </a:lnTo>
                              <a:lnTo>
                                <a:pt x="512" y="309"/>
                              </a:lnTo>
                              <a:lnTo>
                                <a:pt x="538" y="304"/>
                              </a:lnTo>
                              <a:lnTo>
                                <a:pt x="563" y="298"/>
                              </a:lnTo>
                              <a:lnTo>
                                <a:pt x="587" y="291"/>
                              </a:lnTo>
                              <a:lnTo>
                                <a:pt x="609" y="283"/>
                              </a:lnTo>
                              <a:lnTo>
                                <a:pt x="630" y="275"/>
                              </a:lnTo>
                              <a:lnTo>
                                <a:pt x="649" y="266"/>
                              </a:lnTo>
                              <a:lnTo>
                                <a:pt x="666" y="256"/>
                              </a:lnTo>
                              <a:lnTo>
                                <a:pt x="682" y="246"/>
                              </a:lnTo>
                              <a:lnTo>
                                <a:pt x="697" y="235"/>
                              </a:lnTo>
                              <a:lnTo>
                                <a:pt x="709" y="223"/>
                              </a:lnTo>
                              <a:lnTo>
                                <a:pt x="719" y="212"/>
                              </a:lnTo>
                              <a:lnTo>
                                <a:pt x="727" y="199"/>
                              </a:lnTo>
                              <a:lnTo>
                                <a:pt x="733" y="187"/>
                              </a:lnTo>
                              <a:lnTo>
                                <a:pt x="736" y="174"/>
                              </a:lnTo>
                              <a:lnTo>
                                <a:pt x="738" y="161"/>
                              </a:lnTo>
                              <a:lnTo>
                                <a:pt x="736" y="147"/>
                              </a:lnTo>
                              <a:lnTo>
                                <a:pt x="733" y="135"/>
                              </a:lnTo>
                              <a:lnTo>
                                <a:pt x="727" y="122"/>
                              </a:lnTo>
                              <a:lnTo>
                                <a:pt x="719" y="110"/>
                              </a:lnTo>
                              <a:lnTo>
                                <a:pt x="709" y="98"/>
                              </a:lnTo>
                              <a:lnTo>
                                <a:pt x="697" y="87"/>
                              </a:lnTo>
                              <a:lnTo>
                                <a:pt x="682" y="76"/>
                              </a:lnTo>
                              <a:lnTo>
                                <a:pt x="666" y="65"/>
                              </a:lnTo>
                              <a:lnTo>
                                <a:pt x="649" y="56"/>
                              </a:lnTo>
                              <a:lnTo>
                                <a:pt x="630" y="47"/>
                              </a:lnTo>
                              <a:lnTo>
                                <a:pt x="609" y="38"/>
                              </a:lnTo>
                              <a:lnTo>
                                <a:pt x="587" y="31"/>
                              </a:lnTo>
                              <a:lnTo>
                                <a:pt x="563" y="24"/>
                              </a:lnTo>
                              <a:lnTo>
                                <a:pt x="538" y="17"/>
                              </a:lnTo>
                              <a:lnTo>
                                <a:pt x="512" y="12"/>
                              </a:lnTo>
                              <a:lnTo>
                                <a:pt x="485" y="8"/>
                              </a:lnTo>
                              <a:lnTo>
                                <a:pt x="457" y="4"/>
                              </a:lnTo>
                              <a:lnTo>
                                <a:pt x="428" y="2"/>
                              </a:lnTo>
                              <a:lnTo>
                                <a:pt x="399" y="0"/>
                              </a:lnTo>
                              <a:lnTo>
                                <a:pt x="369" y="0"/>
                              </a:lnTo>
                              <a:lnTo>
                                <a:pt x="338" y="0"/>
                              </a:lnTo>
                              <a:lnTo>
                                <a:pt x="309" y="2"/>
                              </a:lnTo>
                              <a:lnTo>
                                <a:pt x="280" y="4"/>
                              </a:lnTo>
                              <a:lnTo>
                                <a:pt x="252" y="8"/>
                              </a:lnTo>
                              <a:lnTo>
                                <a:pt x="225" y="12"/>
                              </a:lnTo>
                              <a:lnTo>
                                <a:pt x="199" y="17"/>
                              </a:lnTo>
                              <a:lnTo>
                                <a:pt x="174" y="24"/>
                              </a:lnTo>
                              <a:lnTo>
                                <a:pt x="151" y="31"/>
                              </a:lnTo>
                              <a:lnTo>
                                <a:pt x="128" y="38"/>
                              </a:lnTo>
                              <a:lnTo>
                                <a:pt x="108" y="47"/>
                              </a:lnTo>
                              <a:lnTo>
                                <a:pt x="88" y="56"/>
                              </a:lnTo>
                              <a:lnTo>
                                <a:pt x="71" y="65"/>
                              </a:lnTo>
                              <a:lnTo>
                                <a:pt x="55" y="76"/>
                              </a:lnTo>
                              <a:lnTo>
                                <a:pt x="41" y="87"/>
                              </a:lnTo>
                              <a:lnTo>
                                <a:pt x="29" y="98"/>
                              </a:lnTo>
                              <a:lnTo>
                                <a:pt x="18" y="110"/>
                              </a:lnTo>
                              <a:lnTo>
                                <a:pt x="10" y="122"/>
                              </a:lnTo>
                              <a:lnTo>
                                <a:pt x="4" y="135"/>
                              </a:lnTo>
                              <a:lnTo>
                                <a:pt x="1" y="147"/>
                              </a:lnTo>
                              <a:lnTo>
                                <a:pt x="0" y="161"/>
                              </a:lnTo>
                              <a:lnTo>
                                <a:pt x="1" y="174"/>
                              </a:lnTo>
                              <a:lnTo>
                                <a:pt x="4" y="187"/>
                              </a:lnTo>
                              <a:lnTo>
                                <a:pt x="10" y="199"/>
                              </a:lnTo>
                              <a:lnTo>
                                <a:pt x="18" y="212"/>
                              </a:lnTo>
                              <a:lnTo>
                                <a:pt x="29" y="223"/>
                              </a:lnTo>
                              <a:lnTo>
                                <a:pt x="41" y="235"/>
                              </a:lnTo>
                              <a:lnTo>
                                <a:pt x="55" y="246"/>
                              </a:lnTo>
                              <a:lnTo>
                                <a:pt x="71" y="256"/>
                              </a:lnTo>
                              <a:lnTo>
                                <a:pt x="88" y="266"/>
                              </a:lnTo>
                              <a:lnTo>
                                <a:pt x="108" y="275"/>
                              </a:lnTo>
                              <a:lnTo>
                                <a:pt x="128" y="283"/>
                              </a:lnTo>
                              <a:lnTo>
                                <a:pt x="151" y="291"/>
                              </a:lnTo>
                              <a:lnTo>
                                <a:pt x="174" y="298"/>
                              </a:lnTo>
                              <a:lnTo>
                                <a:pt x="199" y="304"/>
                              </a:lnTo>
                              <a:lnTo>
                                <a:pt x="225" y="309"/>
                              </a:lnTo>
                              <a:lnTo>
                                <a:pt x="252" y="314"/>
                              </a:lnTo>
                              <a:lnTo>
                                <a:pt x="280" y="317"/>
                              </a:lnTo>
                              <a:lnTo>
                                <a:pt x="309" y="320"/>
                              </a:lnTo>
                              <a:lnTo>
                                <a:pt x="338" y="321"/>
                              </a:lnTo>
                              <a:lnTo>
                                <a:pt x="369" y="322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4EBD9F" id="Freeform 10" o:spid="_x0000_s1026" style="position:absolute;margin-left:104pt;margin-top:28.8pt;width:36.9pt;height:16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8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" o:allowincell="f" path="m369,322r30,-1l428,320r29,-3l485,314r27,-5l538,304r25,-6l587,291r22,-8l630,275r19,-9l666,256r16,-10l697,235r12,-12l719,212r8,-13l733,187r3,-13l738,161r-2,-14l733,135r-6,-13l719,110,709,98,697,87,682,76,666,65,649,56,630,47,609,38,587,31,563,24,538,17,512,12,485,8,457,4,428,2,399,,369,,338,,309,2,280,4,252,8r-27,4l199,17r-25,7l151,31r-23,7l108,47,88,56,71,65,55,76,41,87,29,98,18,110r-8,12l4,135,1,147,,161r1,13l4,187r6,12l18,212r11,11l41,235r14,11l71,256r17,10l108,275r20,8l151,291r23,7l199,304r26,5l252,314r28,3l309,320r29,1l369,322xe" filled="f" strokecolor="#58595b" strokeweight="1pt">
                <v:path arrowok="t" o:connecttype="custom" o:connectlocs="253365,203835;290195,201295;325120,196215;357505,189230;386715,179705;412115,168910;433070,156210;450215,141605;461645,126365;467360,110490;467360,93345;461645,77470;450215,62230;433070,48260;412115,35560;386715,24130;357505,15240;325120,7620;290195,2540;253365,0;214630,0;177800,2540;142875,7620;110490,15240;81280,24130;55880,35560;34925,48260;18415,62230;6350,77470;635,93345;635,110490;6350,126365;18415,141605;34925,156210;55880,168910;81280,179705;110490,189230;142875,196215;177800,201295;214630,203835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D77BDD">
        <w:rPr>
          <w:color w:val="231F20"/>
          <w:w w:val="120"/>
        </w:rPr>
        <w:t>Choose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correct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w w:val="120"/>
        </w:rPr>
        <w:t>form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of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spacing w:val="-5"/>
          <w:w w:val="120"/>
        </w:rPr>
        <w:t>v</w:t>
      </w:r>
      <w:r w:rsidR="00D77BDD">
        <w:rPr>
          <w:color w:val="231F20"/>
          <w:w w:val="120"/>
        </w:rPr>
        <w:t>erb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in</w:t>
      </w:r>
      <w:r w:rsidR="00D77BDD">
        <w:rPr>
          <w:color w:val="231F20"/>
          <w:w w:val="117"/>
        </w:rPr>
        <w:t xml:space="preserve"> </w:t>
      </w:r>
      <w:r w:rsidR="00D77BDD">
        <w:rPr>
          <w:color w:val="231F20"/>
          <w:w w:val="120"/>
        </w:rPr>
        <w:t>ea</w:t>
      </w:r>
      <w:r w:rsidR="00D77BDD">
        <w:rPr>
          <w:color w:val="231F20"/>
          <w:spacing w:val="-5"/>
          <w:w w:val="120"/>
        </w:rPr>
        <w:t>c</w:t>
      </w:r>
      <w:r w:rsidR="00D77BDD">
        <w:rPr>
          <w:color w:val="231F20"/>
          <w:w w:val="120"/>
        </w:rPr>
        <w:t>h</w:t>
      </w:r>
      <w:r w:rsidR="00D77BDD">
        <w:rPr>
          <w:color w:val="231F20"/>
          <w:spacing w:val="1"/>
          <w:w w:val="120"/>
        </w:rPr>
        <w:t xml:space="preserve"> </w:t>
      </w:r>
      <w:r w:rsidR="00D77BDD">
        <w:rPr>
          <w:color w:val="231F20"/>
          <w:w w:val="120"/>
        </w:rPr>
        <w:t>sentence.</w:t>
      </w:r>
    </w:p>
    <w:p w14:paraId="0AFE33BE" w14:textId="77777777" w:rsidR="00D77BDD" w:rsidRDefault="00D77BDD">
      <w:pPr>
        <w:pStyle w:val="Corpsdetexte"/>
        <w:tabs>
          <w:tab w:val="left" w:pos="520"/>
        </w:tabs>
        <w:kinsoku w:val="0"/>
        <w:overflowPunct w:val="0"/>
        <w:spacing w:before="55" w:line="271" w:lineRule="auto"/>
        <w:ind w:right="118" w:hanging="341"/>
        <w:rPr>
          <w:color w:val="000000"/>
        </w:rPr>
      </w:pPr>
      <w:proofErr w:type="gramStart"/>
      <w:r>
        <w:rPr>
          <w:b/>
          <w:bCs/>
          <w:color w:val="58595B"/>
          <w:w w:val="105"/>
          <w:sz w:val="15"/>
          <w:szCs w:val="15"/>
        </w:rPr>
        <w:t>0</w:t>
      </w:r>
      <w:proofErr w:type="gramEnd"/>
      <w:r>
        <w:rPr>
          <w:b/>
          <w:bCs/>
          <w:color w:val="58595B"/>
          <w:w w:val="105"/>
          <w:sz w:val="15"/>
          <w:szCs w:val="15"/>
        </w:rPr>
        <w:tab/>
      </w:r>
      <w:r>
        <w:rPr>
          <w:color w:val="231F20"/>
          <w:spacing w:val="-24"/>
          <w:w w:val="105"/>
        </w:rPr>
        <w:t>Y</w:t>
      </w:r>
      <w:r>
        <w:rPr>
          <w:color w:val="231F20"/>
          <w:w w:val="105"/>
        </w:rPr>
        <w:t>este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da</w:t>
      </w:r>
      <w:r>
        <w:rPr>
          <w:color w:val="231F20"/>
          <w:spacing w:val="-20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2"/>
          <w:w w:val="105"/>
        </w:rPr>
        <w:t xml:space="preserve"> </w:t>
      </w:r>
      <w:r>
        <w:rPr>
          <w:color w:val="888A8C"/>
          <w:w w:val="105"/>
        </w:rPr>
        <w:t>bought</w:t>
      </w:r>
      <w:r>
        <w:rPr>
          <w:color w:val="888A8C"/>
          <w:spacing w:val="-7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1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22"/>
          <w:w w:val="105"/>
        </w:rPr>
        <w:t xml:space="preserve"> </w:t>
      </w:r>
      <w:r>
        <w:rPr>
          <w:color w:val="888A8C"/>
          <w:w w:val="105"/>
        </w:rPr>
        <w:t>buying</w:t>
      </w:r>
      <w:r>
        <w:rPr>
          <w:color w:val="888A8C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birthday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p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esent</w:t>
      </w:r>
      <w:r>
        <w:rPr>
          <w:color w:val="231F20"/>
          <w:w w:val="99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sister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online.</w:t>
      </w:r>
    </w:p>
    <w:p w14:paraId="5513ACD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EDA32AE" w14:textId="404664A0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489"/>
        <w:rPr>
          <w:color w:val="000000"/>
        </w:rPr>
      </w:pPr>
      <w:r>
        <w:rPr>
          <w:color w:val="231F20"/>
          <w:w w:val="105"/>
        </w:rPr>
        <w:t>I</w:t>
      </w:r>
      <w:r>
        <w:rPr>
          <w:color w:val="231F20"/>
          <w:spacing w:val="-13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12"/>
          <w:w w:val="105"/>
        </w:rPr>
        <w:t xml:space="preserve"> </w:t>
      </w:r>
      <w:r>
        <w:rPr>
          <w:color w:val="888A8C"/>
          <w:w w:val="105"/>
        </w:rPr>
        <w:t>talking</w:t>
      </w:r>
      <w:r>
        <w:rPr>
          <w:color w:val="888A8C"/>
          <w:spacing w:val="-13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friend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on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phone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doorbell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rang.</w:t>
      </w:r>
    </w:p>
    <w:p w14:paraId="43D72C1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30C3DB0E" w14:textId="1694A873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144"/>
        <w:rPr>
          <w:color w:val="000000"/>
        </w:rPr>
      </w:pPr>
      <w:proofErr w:type="gramStart"/>
      <w:r>
        <w:rPr>
          <w:color w:val="231F20"/>
          <w:w w:val="105"/>
        </w:rPr>
        <w:t>I</w:t>
      </w:r>
      <w:r>
        <w:rPr>
          <w:color w:val="231F20"/>
          <w:spacing w:val="-24"/>
          <w:w w:val="105"/>
        </w:rPr>
        <w:t xml:space="preserve">  </w:t>
      </w:r>
      <w:r>
        <w:rPr>
          <w:color w:val="888A8C"/>
          <w:w w:val="105"/>
        </w:rPr>
        <w:t>met</w:t>
      </w:r>
      <w:proofErr w:type="gramEnd"/>
      <w:r>
        <w:rPr>
          <w:color w:val="888A8C"/>
          <w:spacing w:val="-23"/>
          <w:w w:val="105"/>
        </w:rPr>
        <w:t xml:space="preserve"> </w:t>
      </w:r>
      <w:r>
        <w:rPr>
          <w:color w:val="231F20"/>
          <w:w w:val="105"/>
        </w:rPr>
        <w:t>Stephanie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while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traveling</w:t>
      </w:r>
      <w:r>
        <w:rPr>
          <w:color w:val="231F20"/>
          <w:w w:val="10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Thailand.</w:t>
      </w:r>
    </w:p>
    <w:p w14:paraId="64B77A5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DDDDFD4" w14:textId="5DF9C7D0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80"/>
        <w:rPr>
          <w:color w:val="000000"/>
        </w:rPr>
      </w:pPr>
      <w:r>
        <w:rPr>
          <w:color w:val="231F20"/>
          <w:w w:val="105"/>
        </w:rPr>
        <w:t>Kate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 xml:space="preserve"> </w:t>
      </w:r>
      <w:proofErr w:type="gramStart"/>
      <w:r>
        <w:rPr>
          <w:color w:val="231F20"/>
          <w:w w:val="105"/>
        </w:rPr>
        <w:t>Elizabeth</w:t>
      </w:r>
      <w:r>
        <w:rPr>
          <w:color w:val="231F20"/>
          <w:spacing w:val="-16"/>
          <w:w w:val="105"/>
        </w:rPr>
        <w:t xml:space="preserve">  </w:t>
      </w:r>
      <w:r>
        <w:rPr>
          <w:color w:val="888A8C"/>
          <w:w w:val="105"/>
        </w:rPr>
        <w:t>went</w:t>
      </w:r>
      <w:proofErr w:type="gramEnd"/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first</w:t>
      </w:r>
      <w:r>
        <w:rPr>
          <w:color w:val="231F20"/>
        </w:rPr>
        <w:t xml:space="preserve"> </w:t>
      </w:r>
      <w:r>
        <w:rPr>
          <w:color w:val="231F20"/>
          <w:w w:val="105"/>
        </w:rPr>
        <w:t>concert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lastRenderedPageBreak/>
        <w:t>when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14.</w:t>
      </w:r>
    </w:p>
    <w:p w14:paraId="73E0C1FF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07F48C1" w14:textId="1B12D12E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rPr>
          <w:color w:val="000000"/>
        </w:rPr>
      </w:pPr>
      <w:proofErr w:type="gramStart"/>
      <w:r>
        <w:rPr>
          <w:color w:val="231F20"/>
          <w:spacing w:val="-7"/>
          <w:w w:val="105"/>
        </w:rPr>
        <w:t>Wha</w:t>
      </w:r>
      <w:r>
        <w:rPr>
          <w:color w:val="231F20"/>
          <w:w w:val="105"/>
        </w:rPr>
        <w:t>t</w:t>
      </w:r>
      <w:r>
        <w:rPr>
          <w:color w:val="231F20"/>
          <w:spacing w:val="-24"/>
          <w:w w:val="105"/>
        </w:rPr>
        <w:t xml:space="preserve">  </w:t>
      </w:r>
      <w:r>
        <w:rPr>
          <w:color w:val="888A8C"/>
          <w:spacing w:val="-6"/>
          <w:w w:val="105"/>
        </w:rPr>
        <w:t>di</w:t>
      </w:r>
      <w:r>
        <w:rPr>
          <w:color w:val="888A8C"/>
          <w:w w:val="105"/>
        </w:rPr>
        <w:t>d</w:t>
      </w:r>
      <w:proofErr w:type="gramEnd"/>
      <w:r>
        <w:rPr>
          <w:color w:val="888A8C"/>
          <w:spacing w:val="-23"/>
          <w:w w:val="105"/>
        </w:rPr>
        <w:t xml:space="preserve"> </w:t>
      </w:r>
      <w:r>
        <w:rPr>
          <w:color w:val="888A8C"/>
          <w:spacing w:val="-7"/>
          <w:w w:val="105"/>
        </w:rPr>
        <w:t>yo</w:t>
      </w:r>
      <w:r>
        <w:rPr>
          <w:color w:val="888A8C"/>
          <w:w w:val="105"/>
        </w:rPr>
        <w:t>u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</w:t>
      </w:r>
      <w:r>
        <w:rPr>
          <w:color w:val="888A8C"/>
          <w:w w:val="105"/>
        </w:rPr>
        <w:t>o</w:t>
      </w:r>
      <w:r>
        <w:rPr>
          <w:color w:val="888A8C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a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tim</w:t>
      </w:r>
      <w:r>
        <w:rPr>
          <w:color w:val="231F20"/>
          <w:w w:val="105"/>
        </w:rPr>
        <w:t>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las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year?</w:t>
      </w:r>
    </w:p>
    <w:p w14:paraId="7E16C3FD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4A69C3BC" w14:textId="0804D9D5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62"/>
        <w:rPr>
          <w:color w:val="000000"/>
        </w:rPr>
      </w:pPr>
      <w:r>
        <w:rPr>
          <w:color w:val="231F20"/>
          <w:w w:val="105"/>
        </w:rPr>
        <w:t>Gianni</w:t>
      </w:r>
      <w:r>
        <w:rPr>
          <w:color w:val="231F20"/>
          <w:spacing w:val="-20"/>
          <w:w w:val="105"/>
        </w:rPr>
        <w:t xml:space="preserve"> </w:t>
      </w:r>
      <w:r>
        <w:rPr>
          <w:color w:val="888A8C"/>
          <w:w w:val="105"/>
        </w:rPr>
        <w:t>didn</w:t>
      </w:r>
      <w:r>
        <w:rPr>
          <w:color w:val="888A8C"/>
          <w:spacing w:val="-4"/>
          <w:w w:val="105"/>
        </w:rPr>
        <w:t>’</w:t>
      </w:r>
      <w:r>
        <w:rPr>
          <w:color w:val="888A8C"/>
          <w:w w:val="105"/>
        </w:rPr>
        <w:t>t</w:t>
      </w:r>
      <w:r>
        <w:rPr>
          <w:color w:val="888A8C"/>
          <w:spacing w:val="-20"/>
          <w:w w:val="105"/>
        </w:rPr>
        <w:t xml:space="preserve"> </w:t>
      </w:r>
      <w:proofErr w:type="gramStart"/>
      <w:r>
        <w:rPr>
          <w:color w:val="888A8C"/>
          <w:w w:val="105"/>
        </w:rPr>
        <w:t>see</w:t>
      </w:r>
      <w:r>
        <w:rPr>
          <w:color w:val="888A8C"/>
          <w:spacing w:val="-20"/>
          <w:w w:val="105"/>
        </w:rPr>
        <w:t xml:space="preserve">  </w:t>
      </w:r>
      <w:r>
        <w:rPr>
          <w:color w:val="231F20"/>
          <w:w w:val="105"/>
        </w:rPr>
        <w:t>me</w:t>
      </w:r>
      <w:proofErr w:type="gramEnd"/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d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ove</w:t>
      </w:r>
      <w:r>
        <w:rPr>
          <w:color w:val="231F20"/>
          <w:w w:val="101"/>
        </w:rPr>
        <w:t xml:space="preserve"> </w:t>
      </w:r>
      <w:r>
        <w:rPr>
          <w:color w:val="231F20"/>
        </w:rPr>
        <w:t>past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yeste</w:t>
      </w:r>
      <w:r>
        <w:rPr>
          <w:color w:val="231F20"/>
          <w:spacing w:val="-5"/>
        </w:rPr>
        <w:t>r</w:t>
      </w:r>
      <w:r>
        <w:rPr>
          <w:color w:val="231F20"/>
        </w:rPr>
        <w:t>da</w:t>
      </w:r>
      <w:r>
        <w:rPr>
          <w:color w:val="231F20"/>
          <w:spacing w:val="-19"/>
        </w:rPr>
        <w:t>y</w:t>
      </w:r>
      <w:r>
        <w:rPr>
          <w:color w:val="231F20"/>
        </w:rPr>
        <w:t>.</w:t>
      </w:r>
    </w:p>
    <w:p w14:paraId="5686E2D4" w14:textId="77777777" w:rsidR="00D77BDD" w:rsidRDefault="00D77BDD">
      <w:pPr>
        <w:kinsoku w:val="0"/>
        <w:overflowPunct w:val="0"/>
        <w:spacing w:before="6" w:line="130" w:lineRule="exact"/>
        <w:rPr>
          <w:sz w:val="13"/>
          <w:szCs w:val="13"/>
        </w:rPr>
      </w:pPr>
      <w:r>
        <w:br w:type="column"/>
      </w:r>
    </w:p>
    <w:p w14:paraId="0FB8CF90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FFF740C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4613B4B2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7D07DD5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31C23F4C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04031C8E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066B342E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9BD6BDA" w14:textId="77777777" w:rsidR="00D77BDD" w:rsidRDefault="00D77BDD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14:paraId="52DF6B4D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w w:val="106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spacing w:val="9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  <w:highlight w:val="lightGray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/</w:t>
      </w:r>
      <w:r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30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ab/>
      </w:r>
    </w:p>
    <w:p w14:paraId="60245265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</w:p>
    <w:p w14:paraId="3A2A787A" w14:textId="77777777" w:rsidR="009D5261" w:rsidRDefault="009D5261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</w:p>
    <w:p w14:paraId="1F988883" w14:textId="77777777" w:rsidR="009D5261" w:rsidRDefault="009D5261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</w:p>
    <w:p w14:paraId="39B9D112" w14:textId="241DDB13" w:rsidR="009D5261" w:rsidRDefault="009D5261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  <w:sectPr w:rsidR="009D5261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3" w:space="170"/>
            <w:col w:w="5963"/>
          </w:cols>
          <w:noEndnote/>
        </w:sectPr>
      </w:pPr>
      <w:r>
        <w:rPr>
          <w:rFonts w:ascii="Arial" w:hAnsi="Arial" w:cs="Arial"/>
          <w:color w:val="000000"/>
          <w:sz w:val="20"/>
          <w:szCs w:val="20"/>
        </w:rPr>
        <w:t>BOUDHAIR Dris</w:t>
      </w:r>
    </w:p>
    <w:p w14:paraId="6C79DC55" w14:textId="77777777" w:rsidR="00D77BDD" w:rsidRDefault="00A7314F">
      <w:pPr>
        <w:kinsoku w:val="0"/>
        <w:overflowPunct w:val="0"/>
        <w:spacing w:before="77"/>
        <w:ind w:left="180"/>
        <w:rPr>
          <w:rFonts w:ascii="Garamond" w:hAnsi="Garamond" w:cs="Garamond"/>
          <w:color w:val="000000"/>
          <w:sz w:val="35"/>
          <w:szCs w:val="35"/>
        </w:rPr>
      </w:pPr>
      <w:r>
        <w:rPr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6449E54C" wp14:editId="01EE92F1">
                <wp:simplePos x="0" y="0"/>
                <wp:positionH relativeFrom="page">
                  <wp:posOffset>-19050</wp:posOffset>
                </wp:positionH>
                <wp:positionV relativeFrom="page">
                  <wp:posOffset>-6350</wp:posOffset>
                </wp:positionV>
                <wp:extent cx="7598410" cy="829310"/>
                <wp:effectExtent l="0" t="0" r="0" b="0"/>
                <wp:wrapNone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98410" cy="829310"/>
                          <a:chOff x="-30" y="-10"/>
                          <a:chExt cx="11966" cy="1306"/>
                        </a:xfrm>
                      </wpg:grpSpPr>
                      <wps:wsp>
                        <wps:cNvPr id="15" name="Freeform 12"/>
                        <wps:cNvSpPr>
                          <a:spLocks/>
                        </wps:cNvSpPr>
                        <wps:spPr bwMode="auto">
                          <a:xfrm>
                            <a:off x="0" y="959"/>
                            <a:ext cx="11905" cy="20"/>
                          </a:xfrm>
                          <a:custGeom>
                            <a:avLst/>
                            <a:gdLst>
                              <a:gd name="T0" fmla="*/ 0 w 11905"/>
                              <a:gd name="T1" fmla="*/ 0 h 20"/>
                              <a:gd name="T2" fmla="*/ 11905 w 119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905" h="20">
                                <a:moveTo>
                                  <a:pt x="0" y="0"/>
                                </a:moveTo>
                                <a:lnTo>
                                  <a:pt x="11905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10332" y="136"/>
                            <a:ext cx="1178" cy="1150"/>
                            <a:chOff x="10332" y="136"/>
                            <a:chExt cx="1178" cy="115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969 w 1178"/>
                                <a:gd name="T1" fmla="*/ 953 h 1150"/>
                                <a:gd name="T2" fmla="*/ 225 w 1178"/>
                                <a:gd name="T3" fmla="*/ 953 h 1150"/>
                                <a:gd name="T4" fmla="*/ 244 w 1178"/>
                                <a:gd name="T5" fmla="*/ 958 h 1150"/>
                                <a:gd name="T6" fmla="*/ 263 w 1178"/>
                                <a:gd name="T7" fmla="*/ 963 h 1150"/>
                                <a:gd name="T8" fmla="*/ 281 w 1178"/>
                                <a:gd name="T9" fmla="*/ 971 h 1150"/>
                                <a:gd name="T10" fmla="*/ 300 w 1178"/>
                                <a:gd name="T11" fmla="*/ 988 h 1150"/>
                                <a:gd name="T12" fmla="*/ 316 w 1178"/>
                                <a:gd name="T13" fmla="*/ 1003 h 1150"/>
                                <a:gd name="T14" fmla="*/ 329 w 1178"/>
                                <a:gd name="T15" fmla="*/ 1020 h 1150"/>
                                <a:gd name="T16" fmla="*/ 338 w 1178"/>
                                <a:gd name="T17" fmla="*/ 1038 h 1150"/>
                                <a:gd name="T18" fmla="*/ 346 w 1178"/>
                                <a:gd name="T19" fmla="*/ 1056 h 1150"/>
                                <a:gd name="T20" fmla="*/ 350 w 1178"/>
                                <a:gd name="T21" fmla="*/ 1074 h 1150"/>
                                <a:gd name="T22" fmla="*/ 351 w 1178"/>
                                <a:gd name="T23" fmla="*/ 1090 h 1150"/>
                                <a:gd name="T24" fmla="*/ 352 w 1178"/>
                                <a:gd name="T25" fmla="*/ 1094 h 1150"/>
                                <a:gd name="T26" fmla="*/ 351 w 1178"/>
                                <a:gd name="T27" fmla="*/ 1110 h 1150"/>
                                <a:gd name="T28" fmla="*/ 369 w 1178"/>
                                <a:gd name="T29" fmla="*/ 1120 h 1150"/>
                                <a:gd name="T30" fmla="*/ 387 w 1178"/>
                                <a:gd name="T31" fmla="*/ 1127 h 1150"/>
                                <a:gd name="T32" fmla="*/ 406 w 1178"/>
                                <a:gd name="T33" fmla="*/ 1134 h 1150"/>
                                <a:gd name="T34" fmla="*/ 425 w 1178"/>
                                <a:gd name="T35" fmla="*/ 1142 h 1150"/>
                                <a:gd name="T36" fmla="*/ 464 w 1178"/>
                                <a:gd name="T37" fmla="*/ 1150 h 1150"/>
                                <a:gd name="T38" fmla="*/ 475 w 1178"/>
                                <a:gd name="T39" fmla="*/ 1134 h 1150"/>
                                <a:gd name="T40" fmla="*/ 488 w 1178"/>
                                <a:gd name="T41" fmla="*/ 1117 h 1150"/>
                                <a:gd name="T42" fmla="*/ 504 w 1178"/>
                                <a:gd name="T43" fmla="*/ 1104 h 1150"/>
                                <a:gd name="T44" fmla="*/ 521 w 1178"/>
                                <a:gd name="T45" fmla="*/ 1094 h 1150"/>
                                <a:gd name="T46" fmla="*/ 541 w 1178"/>
                                <a:gd name="T47" fmla="*/ 1084 h 1150"/>
                                <a:gd name="T48" fmla="*/ 561 w 1178"/>
                                <a:gd name="T49" fmla="*/ 1080 h 1150"/>
                                <a:gd name="T50" fmla="*/ 582 w 1178"/>
                                <a:gd name="T51" fmla="*/ 1076 h 1150"/>
                                <a:gd name="T52" fmla="*/ 825 w 1178"/>
                                <a:gd name="T53" fmla="*/ 1076 h 1150"/>
                                <a:gd name="T54" fmla="*/ 825 w 1178"/>
                                <a:gd name="T55" fmla="*/ 1074 h 1150"/>
                                <a:gd name="T56" fmla="*/ 830 w 1178"/>
                                <a:gd name="T57" fmla="*/ 1056 h 1150"/>
                                <a:gd name="T58" fmla="*/ 837 w 1178"/>
                                <a:gd name="T59" fmla="*/ 1036 h 1150"/>
                                <a:gd name="T60" fmla="*/ 847 w 1178"/>
                                <a:gd name="T61" fmla="*/ 1018 h 1150"/>
                                <a:gd name="T62" fmla="*/ 859 w 1178"/>
                                <a:gd name="T63" fmla="*/ 1001 h 1150"/>
                                <a:gd name="T64" fmla="*/ 874 w 1178"/>
                                <a:gd name="T65" fmla="*/ 988 h 1150"/>
                                <a:gd name="T66" fmla="*/ 893 w 1178"/>
                                <a:gd name="T67" fmla="*/ 976 h 1150"/>
                                <a:gd name="T68" fmla="*/ 912 w 1178"/>
                                <a:gd name="T69" fmla="*/ 966 h 1150"/>
                                <a:gd name="T70" fmla="*/ 931 w 1178"/>
                                <a:gd name="T71" fmla="*/ 960 h 1150"/>
                                <a:gd name="T72" fmla="*/ 950 w 1178"/>
                                <a:gd name="T73" fmla="*/ 956 h 1150"/>
                                <a:gd name="T74" fmla="*/ 969 w 1178"/>
                                <a:gd name="T75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969" y="953"/>
                                  </a:moveTo>
                                  <a:lnTo>
                                    <a:pt x="225" y="953"/>
                                  </a:lnTo>
                                  <a:lnTo>
                                    <a:pt x="244" y="958"/>
                                  </a:lnTo>
                                  <a:lnTo>
                                    <a:pt x="263" y="963"/>
                                  </a:lnTo>
                                  <a:lnTo>
                                    <a:pt x="281" y="971"/>
                                  </a:lnTo>
                                  <a:lnTo>
                                    <a:pt x="300" y="988"/>
                                  </a:lnTo>
                                  <a:lnTo>
                                    <a:pt x="316" y="1003"/>
                                  </a:lnTo>
                                  <a:lnTo>
                                    <a:pt x="329" y="1020"/>
                                  </a:lnTo>
                                  <a:lnTo>
                                    <a:pt x="338" y="1038"/>
                                  </a:lnTo>
                                  <a:lnTo>
                                    <a:pt x="346" y="1056"/>
                                  </a:lnTo>
                                  <a:lnTo>
                                    <a:pt x="350" y="1074"/>
                                  </a:lnTo>
                                  <a:lnTo>
                                    <a:pt x="351" y="1090"/>
                                  </a:lnTo>
                                  <a:lnTo>
                                    <a:pt x="352" y="1094"/>
                                  </a:lnTo>
                                  <a:lnTo>
                                    <a:pt x="351" y="1110"/>
                                  </a:lnTo>
                                  <a:lnTo>
                                    <a:pt x="369" y="1120"/>
                                  </a:lnTo>
                                  <a:lnTo>
                                    <a:pt x="387" y="1127"/>
                                  </a:lnTo>
                                  <a:lnTo>
                                    <a:pt x="406" y="1134"/>
                                  </a:lnTo>
                                  <a:lnTo>
                                    <a:pt x="425" y="1142"/>
                                  </a:lnTo>
                                  <a:lnTo>
                                    <a:pt x="464" y="1150"/>
                                  </a:lnTo>
                                  <a:lnTo>
                                    <a:pt x="475" y="1134"/>
                                  </a:lnTo>
                                  <a:lnTo>
                                    <a:pt x="488" y="1117"/>
                                  </a:lnTo>
                                  <a:lnTo>
                                    <a:pt x="504" y="1104"/>
                                  </a:lnTo>
                                  <a:lnTo>
                                    <a:pt x="521" y="1094"/>
                                  </a:lnTo>
                                  <a:lnTo>
                                    <a:pt x="541" y="1084"/>
                                  </a:lnTo>
                                  <a:lnTo>
                                    <a:pt x="561" y="1080"/>
                                  </a:lnTo>
                                  <a:lnTo>
                                    <a:pt x="582" y="1076"/>
                                  </a:lnTo>
                                  <a:lnTo>
                                    <a:pt x="825" y="1076"/>
                                  </a:lnTo>
                                  <a:lnTo>
                                    <a:pt x="825" y="1074"/>
                                  </a:lnTo>
                                  <a:lnTo>
                                    <a:pt x="830" y="1056"/>
                                  </a:lnTo>
                                  <a:lnTo>
                                    <a:pt x="837" y="1036"/>
                                  </a:lnTo>
                                  <a:lnTo>
                                    <a:pt x="847" y="1018"/>
                                  </a:lnTo>
                                  <a:lnTo>
                                    <a:pt x="859" y="1001"/>
                                  </a:lnTo>
                                  <a:lnTo>
                                    <a:pt x="874" y="988"/>
                                  </a:lnTo>
                                  <a:lnTo>
                                    <a:pt x="893" y="976"/>
                                  </a:lnTo>
                                  <a:lnTo>
                                    <a:pt x="912" y="966"/>
                                  </a:lnTo>
                                  <a:lnTo>
                                    <a:pt x="931" y="960"/>
                                  </a:lnTo>
                                  <a:lnTo>
                                    <a:pt x="950" y="956"/>
                                  </a:lnTo>
                                  <a:lnTo>
                                    <a:pt x="969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825 w 1178"/>
                                <a:gd name="T1" fmla="*/ 1076 h 1150"/>
                                <a:gd name="T2" fmla="*/ 582 w 1178"/>
                                <a:gd name="T3" fmla="*/ 1076 h 1150"/>
                                <a:gd name="T4" fmla="*/ 606 w 1178"/>
                                <a:gd name="T5" fmla="*/ 1077 h 1150"/>
                                <a:gd name="T6" fmla="*/ 627 w 1178"/>
                                <a:gd name="T7" fmla="*/ 1082 h 1150"/>
                                <a:gd name="T8" fmla="*/ 647 w 1178"/>
                                <a:gd name="T9" fmla="*/ 1090 h 1150"/>
                                <a:gd name="T10" fmla="*/ 665 w 1178"/>
                                <a:gd name="T11" fmla="*/ 1100 h 1150"/>
                                <a:gd name="T12" fmla="*/ 681 w 1178"/>
                                <a:gd name="T13" fmla="*/ 1112 h 1150"/>
                                <a:gd name="T14" fmla="*/ 696 w 1178"/>
                                <a:gd name="T15" fmla="*/ 1126 h 1150"/>
                                <a:gd name="T16" fmla="*/ 707 w 1178"/>
                                <a:gd name="T17" fmla="*/ 1142 h 1150"/>
                                <a:gd name="T18" fmla="*/ 729 w 1178"/>
                                <a:gd name="T19" fmla="*/ 1142 h 1150"/>
                                <a:gd name="T20" fmla="*/ 769 w 1178"/>
                                <a:gd name="T21" fmla="*/ 1134 h 1150"/>
                                <a:gd name="T22" fmla="*/ 788 w 1178"/>
                                <a:gd name="T23" fmla="*/ 1130 h 1150"/>
                                <a:gd name="T24" fmla="*/ 806 w 1178"/>
                                <a:gd name="T25" fmla="*/ 1122 h 1150"/>
                                <a:gd name="T26" fmla="*/ 824 w 1178"/>
                                <a:gd name="T27" fmla="*/ 1114 h 1150"/>
                                <a:gd name="T28" fmla="*/ 824 w 1178"/>
                                <a:gd name="T29" fmla="*/ 1100 h 1150"/>
                                <a:gd name="T30" fmla="*/ 824 w 1178"/>
                                <a:gd name="T31" fmla="*/ 1090 h 1150"/>
                                <a:gd name="T32" fmla="*/ 825 w 1178"/>
                                <a:gd name="T33" fmla="*/ 1076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825" y="1076"/>
                                  </a:moveTo>
                                  <a:lnTo>
                                    <a:pt x="582" y="1076"/>
                                  </a:lnTo>
                                  <a:lnTo>
                                    <a:pt x="606" y="1077"/>
                                  </a:lnTo>
                                  <a:lnTo>
                                    <a:pt x="627" y="1082"/>
                                  </a:lnTo>
                                  <a:lnTo>
                                    <a:pt x="647" y="1090"/>
                                  </a:lnTo>
                                  <a:lnTo>
                                    <a:pt x="665" y="1100"/>
                                  </a:lnTo>
                                  <a:lnTo>
                                    <a:pt x="681" y="1112"/>
                                  </a:lnTo>
                                  <a:lnTo>
                                    <a:pt x="696" y="1126"/>
                                  </a:lnTo>
                                  <a:lnTo>
                                    <a:pt x="707" y="1142"/>
                                  </a:lnTo>
                                  <a:lnTo>
                                    <a:pt x="729" y="1142"/>
                                  </a:lnTo>
                                  <a:lnTo>
                                    <a:pt x="769" y="1134"/>
                                  </a:lnTo>
                                  <a:lnTo>
                                    <a:pt x="788" y="1130"/>
                                  </a:lnTo>
                                  <a:lnTo>
                                    <a:pt x="806" y="1122"/>
                                  </a:lnTo>
                                  <a:lnTo>
                                    <a:pt x="824" y="1114"/>
                                  </a:lnTo>
                                  <a:lnTo>
                                    <a:pt x="824" y="1100"/>
                                  </a:lnTo>
                                  <a:lnTo>
                                    <a:pt x="824" y="1090"/>
                                  </a:lnTo>
                                  <a:lnTo>
                                    <a:pt x="825" y="10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39 w 1178"/>
                                <a:gd name="T1" fmla="*/ 199 h 1150"/>
                                <a:gd name="T2" fmla="*/ 113 w 1178"/>
                                <a:gd name="T3" fmla="*/ 229 h 1150"/>
                                <a:gd name="T4" fmla="*/ 90 w 1178"/>
                                <a:gd name="T5" fmla="*/ 261 h 1150"/>
                                <a:gd name="T6" fmla="*/ 92 w 1178"/>
                                <a:gd name="T7" fmla="*/ 294 h 1150"/>
                                <a:gd name="T8" fmla="*/ 110 w 1178"/>
                                <a:gd name="T9" fmla="*/ 327 h 1150"/>
                                <a:gd name="T10" fmla="*/ 118 w 1178"/>
                                <a:gd name="T11" fmla="*/ 365 h 1150"/>
                                <a:gd name="T12" fmla="*/ 116 w 1178"/>
                                <a:gd name="T13" fmla="*/ 404 h 1150"/>
                                <a:gd name="T14" fmla="*/ 96 w 1178"/>
                                <a:gd name="T15" fmla="*/ 449 h 1150"/>
                                <a:gd name="T16" fmla="*/ 70 w 1178"/>
                                <a:gd name="T17" fmla="*/ 481 h 1150"/>
                                <a:gd name="T18" fmla="*/ 37 w 1178"/>
                                <a:gd name="T19" fmla="*/ 504 h 1150"/>
                                <a:gd name="T20" fmla="*/ 7 w 1178"/>
                                <a:gd name="T21" fmla="*/ 532 h 1150"/>
                                <a:gd name="T22" fmla="*/ 0 w 1178"/>
                                <a:gd name="T23" fmla="*/ 569 h 1150"/>
                                <a:gd name="T24" fmla="*/ 1 w 1178"/>
                                <a:gd name="T25" fmla="*/ 612 h 1150"/>
                                <a:gd name="T26" fmla="*/ 22 w 1178"/>
                                <a:gd name="T27" fmla="*/ 636 h 1150"/>
                                <a:gd name="T28" fmla="*/ 58 w 1178"/>
                                <a:gd name="T29" fmla="*/ 656 h 1150"/>
                                <a:gd name="T30" fmla="*/ 88 w 1178"/>
                                <a:gd name="T31" fmla="*/ 686 h 1150"/>
                                <a:gd name="T32" fmla="*/ 109 w 1178"/>
                                <a:gd name="T33" fmla="*/ 721 h 1150"/>
                                <a:gd name="T34" fmla="*/ 117 w 1178"/>
                                <a:gd name="T35" fmla="*/ 763 h 1150"/>
                                <a:gd name="T36" fmla="*/ 115 w 1178"/>
                                <a:gd name="T37" fmla="*/ 801 h 1150"/>
                                <a:gd name="T38" fmla="*/ 103 w 1178"/>
                                <a:gd name="T39" fmla="*/ 838 h 1150"/>
                                <a:gd name="T40" fmla="*/ 83 w 1178"/>
                                <a:gd name="T41" fmla="*/ 868 h 1150"/>
                                <a:gd name="T42" fmla="*/ 101 w 1178"/>
                                <a:gd name="T43" fmla="*/ 903 h 1150"/>
                                <a:gd name="T44" fmla="*/ 124 w 1178"/>
                                <a:gd name="T45" fmla="*/ 938 h 1150"/>
                                <a:gd name="T46" fmla="*/ 149 w 1178"/>
                                <a:gd name="T47" fmla="*/ 968 h 1150"/>
                                <a:gd name="T48" fmla="*/ 186 w 1178"/>
                                <a:gd name="T49" fmla="*/ 956 h 1150"/>
                                <a:gd name="T50" fmla="*/ 1035 w 1178"/>
                                <a:gd name="T51" fmla="*/ 953 h 1150"/>
                                <a:gd name="T52" fmla="*/ 1051 w 1178"/>
                                <a:gd name="T53" fmla="*/ 938 h 1150"/>
                                <a:gd name="T54" fmla="*/ 1075 w 1178"/>
                                <a:gd name="T55" fmla="*/ 906 h 1150"/>
                                <a:gd name="T56" fmla="*/ 1097 w 1178"/>
                                <a:gd name="T57" fmla="*/ 871 h 1150"/>
                                <a:gd name="T58" fmla="*/ 588 w 1178"/>
                                <a:gd name="T59" fmla="*/ 870 h 1150"/>
                                <a:gd name="T60" fmla="*/ 495 w 1178"/>
                                <a:gd name="T61" fmla="*/ 853 h 1150"/>
                                <a:gd name="T62" fmla="*/ 453 w 1178"/>
                                <a:gd name="T63" fmla="*/ 836 h 1150"/>
                                <a:gd name="T64" fmla="*/ 415 w 1178"/>
                                <a:gd name="T65" fmla="*/ 811 h 1150"/>
                                <a:gd name="T66" fmla="*/ 381 w 1178"/>
                                <a:gd name="T67" fmla="*/ 783 h 1150"/>
                                <a:gd name="T68" fmla="*/ 351 w 1178"/>
                                <a:gd name="T69" fmla="*/ 747 h 1150"/>
                                <a:gd name="T70" fmla="*/ 327 w 1178"/>
                                <a:gd name="T71" fmla="*/ 710 h 1150"/>
                                <a:gd name="T72" fmla="*/ 310 w 1178"/>
                                <a:gd name="T73" fmla="*/ 667 h 1150"/>
                                <a:gd name="T74" fmla="*/ 298 w 1178"/>
                                <a:gd name="T75" fmla="*/ 623 h 1150"/>
                                <a:gd name="T76" fmla="*/ 295 w 1178"/>
                                <a:gd name="T77" fmla="*/ 576 h 1150"/>
                                <a:gd name="T78" fmla="*/ 298 w 1178"/>
                                <a:gd name="T79" fmla="*/ 527 h 1150"/>
                                <a:gd name="T80" fmla="*/ 310 w 1178"/>
                                <a:gd name="T81" fmla="*/ 481 h 1150"/>
                                <a:gd name="T82" fmla="*/ 327 w 1178"/>
                                <a:gd name="T83" fmla="*/ 439 h 1150"/>
                                <a:gd name="T84" fmla="*/ 351 w 1178"/>
                                <a:gd name="T85" fmla="*/ 401 h 1150"/>
                                <a:gd name="T86" fmla="*/ 381 w 1178"/>
                                <a:gd name="T87" fmla="*/ 367 h 1150"/>
                                <a:gd name="T88" fmla="*/ 415 w 1178"/>
                                <a:gd name="T89" fmla="*/ 337 h 1150"/>
                                <a:gd name="T90" fmla="*/ 453 w 1178"/>
                                <a:gd name="T91" fmla="*/ 314 h 1150"/>
                                <a:gd name="T92" fmla="*/ 495 w 1178"/>
                                <a:gd name="T93" fmla="*/ 295 h 1150"/>
                                <a:gd name="T94" fmla="*/ 564 w 1178"/>
                                <a:gd name="T95" fmla="*/ 281 h 1150"/>
                                <a:gd name="T96" fmla="*/ 1082 w 1178"/>
                                <a:gd name="T97" fmla="*/ 267 h 1150"/>
                                <a:gd name="T98" fmla="*/ 1064 w 1178"/>
                                <a:gd name="T99" fmla="*/ 231 h 1150"/>
                                <a:gd name="T100" fmla="*/ 1041 w 1178"/>
                                <a:gd name="T101" fmla="*/ 199 h 1150"/>
                                <a:gd name="T102" fmla="*/ 972 w 1178"/>
                                <a:gd name="T103" fmla="*/ 197 h 1150"/>
                                <a:gd name="T104" fmla="*/ 189 w 1178"/>
                                <a:gd name="T105" fmla="*/ 195 h 1150"/>
                                <a:gd name="T106" fmla="*/ 154 w 1178"/>
                                <a:gd name="T107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54" y="185"/>
                                  </a:moveTo>
                                  <a:lnTo>
                                    <a:pt x="139" y="199"/>
                                  </a:lnTo>
                                  <a:lnTo>
                                    <a:pt x="126" y="214"/>
                                  </a:lnTo>
                                  <a:lnTo>
                                    <a:pt x="113" y="229"/>
                                  </a:lnTo>
                                  <a:lnTo>
                                    <a:pt x="101" y="245"/>
                                  </a:lnTo>
                                  <a:lnTo>
                                    <a:pt x="90" y="261"/>
                                  </a:lnTo>
                                  <a:lnTo>
                                    <a:pt x="80" y="279"/>
                                  </a:lnTo>
                                  <a:lnTo>
                                    <a:pt x="92" y="294"/>
                                  </a:lnTo>
                                  <a:lnTo>
                                    <a:pt x="102" y="309"/>
                                  </a:lnTo>
                                  <a:lnTo>
                                    <a:pt x="110" y="327"/>
                                  </a:lnTo>
                                  <a:lnTo>
                                    <a:pt x="115" y="345"/>
                                  </a:lnTo>
                                  <a:lnTo>
                                    <a:pt x="118" y="365"/>
                                  </a:lnTo>
                                  <a:lnTo>
                                    <a:pt x="119" y="385"/>
                                  </a:lnTo>
                                  <a:lnTo>
                                    <a:pt x="116" y="404"/>
                                  </a:lnTo>
                                  <a:lnTo>
                                    <a:pt x="107" y="427"/>
                                  </a:lnTo>
                                  <a:lnTo>
                                    <a:pt x="96" y="449"/>
                                  </a:lnTo>
                                  <a:lnTo>
                                    <a:pt x="84" y="467"/>
                                  </a:lnTo>
                                  <a:lnTo>
                                    <a:pt x="70" y="481"/>
                                  </a:lnTo>
                                  <a:lnTo>
                                    <a:pt x="54" y="494"/>
                                  </a:lnTo>
                                  <a:lnTo>
                                    <a:pt x="37" y="504"/>
                                  </a:lnTo>
                                  <a:lnTo>
                                    <a:pt x="20" y="511"/>
                                  </a:lnTo>
                                  <a:lnTo>
                                    <a:pt x="7" y="532"/>
                                  </a:lnTo>
                                  <a:lnTo>
                                    <a:pt x="1" y="549"/>
                                  </a:lnTo>
                                  <a:lnTo>
                                    <a:pt x="0" y="569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" y="612"/>
                                  </a:lnTo>
                                  <a:lnTo>
                                    <a:pt x="2" y="629"/>
                                  </a:lnTo>
                                  <a:lnTo>
                                    <a:pt x="22" y="636"/>
                                  </a:lnTo>
                                  <a:lnTo>
                                    <a:pt x="40" y="646"/>
                                  </a:lnTo>
                                  <a:lnTo>
                                    <a:pt x="58" y="656"/>
                                  </a:lnTo>
                                  <a:lnTo>
                                    <a:pt x="74" y="670"/>
                                  </a:lnTo>
                                  <a:lnTo>
                                    <a:pt x="88" y="686"/>
                                  </a:lnTo>
                                  <a:lnTo>
                                    <a:pt x="99" y="701"/>
                                  </a:lnTo>
                                  <a:lnTo>
                                    <a:pt x="109" y="721"/>
                                  </a:lnTo>
                                  <a:lnTo>
                                    <a:pt x="114" y="741"/>
                                  </a:lnTo>
                                  <a:lnTo>
                                    <a:pt x="117" y="763"/>
                                  </a:lnTo>
                                  <a:lnTo>
                                    <a:pt x="117" y="783"/>
                                  </a:lnTo>
                                  <a:lnTo>
                                    <a:pt x="115" y="801"/>
                                  </a:lnTo>
                                  <a:lnTo>
                                    <a:pt x="110" y="820"/>
                                  </a:lnTo>
                                  <a:lnTo>
                                    <a:pt x="103" y="838"/>
                                  </a:lnTo>
                                  <a:lnTo>
                                    <a:pt x="94" y="853"/>
                                  </a:lnTo>
                                  <a:lnTo>
                                    <a:pt x="83" y="868"/>
                                  </a:lnTo>
                                  <a:lnTo>
                                    <a:pt x="91" y="886"/>
                                  </a:lnTo>
                                  <a:lnTo>
                                    <a:pt x="101" y="903"/>
                                  </a:lnTo>
                                  <a:lnTo>
                                    <a:pt x="112" y="920"/>
                                  </a:lnTo>
                                  <a:lnTo>
                                    <a:pt x="124" y="938"/>
                                  </a:lnTo>
                                  <a:lnTo>
                                    <a:pt x="136" y="951"/>
                                  </a:lnTo>
                                  <a:lnTo>
                                    <a:pt x="149" y="968"/>
                                  </a:lnTo>
                                  <a:lnTo>
                                    <a:pt x="167" y="960"/>
                                  </a:lnTo>
                                  <a:lnTo>
                                    <a:pt x="186" y="956"/>
                                  </a:lnTo>
                                  <a:lnTo>
                                    <a:pt x="205" y="953"/>
                                  </a:lnTo>
                                  <a:lnTo>
                                    <a:pt x="1035" y="953"/>
                                  </a:lnTo>
                                  <a:lnTo>
                                    <a:pt x="1037" y="951"/>
                                  </a:lnTo>
                                  <a:lnTo>
                                    <a:pt x="1051" y="938"/>
                                  </a:lnTo>
                                  <a:lnTo>
                                    <a:pt x="1064" y="921"/>
                                  </a:lnTo>
                                  <a:lnTo>
                                    <a:pt x="1075" y="906"/>
                                  </a:lnTo>
                                  <a:lnTo>
                                    <a:pt x="1086" y="890"/>
                                  </a:lnTo>
                                  <a:lnTo>
                                    <a:pt x="1097" y="871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541" y="866"/>
                                  </a:lnTo>
                                  <a:lnTo>
                                    <a:pt x="495" y="853"/>
                                  </a:lnTo>
                                  <a:lnTo>
                                    <a:pt x="474" y="846"/>
                                  </a:lnTo>
                                  <a:lnTo>
                                    <a:pt x="453" y="836"/>
                                  </a:lnTo>
                                  <a:lnTo>
                                    <a:pt x="434" y="826"/>
                                  </a:lnTo>
                                  <a:lnTo>
                                    <a:pt x="415" y="811"/>
                                  </a:lnTo>
                                  <a:lnTo>
                                    <a:pt x="397" y="797"/>
                                  </a:lnTo>
                                  <a:lnTo>
                                    <a:pt x="381" y="783"/>
                                  </a:lnTo>
                                  <a:lnTo>
                                    <a:pt x="365" y="766"/>
                                  </a:lnTo>
                                  <a:lnTo>
                                    <a:pt x="351" y="747"/>
                                  </a:lnTo>
                                  <a:lnTo>
                                    <a:pt x="339" y="730"/>
                                  </a:lnTo>
                                  <a:lnTo>
                                    <a:pt x="327" y="710"/>
                                  </a:lnTo>
                                  <a:lnTo>
                                    <a:pt x="318" y="690"/>
                                  </a:lnTo>
                                  <a:lnTo>
                                    <a:pt x="310" y="667"/>
                                  </a:lnTo>
                                  <a:lnTo>
                                    <a:pt x="303" y="646"/>
                                  </a:lnTo>
                                  <a:lnTo>
                                    <a:pt x="298" y="623"/>
                                  </a:lnTo>
                                  <a:lnTo>
                                    <a:pt x="296" y="599"/>
                                  </a:lnTo>
                                  <a:lnTo>
                                    <a:pt x="295" y="576"/>
                                  </a:lnTo>
                                  <a:lnTo>
                                    <a:pt x="296" y="552"/>
                                  </a:lnTo>
                                  <a:lnTo>
                                    <a:pt x="298" y="527"/>
                                  </a:lnTo>
                                  <a:lnTo>
                                    <a:pt x="303" y="504"/>
                                  </a:lnTo>
                                  <a:lnTo>
                                    <a:pt x="310" y="481"/>
                                  </a:lnTo>
                                  <a:lnTo>
                                    <a:pt x="318" y="461"/>
                                  </a:lnTo>
                                  <a:lnTo>
                                    <a:pt x="327" y="439"/>
                                  </a:lnTo>
                                  <a:lnTo>
                                    <a:pt x="339" y="419"/>
                                  </a:lnTo>
                                  <a:lnTo>
                                    <a:pt x="351" y="401"/>
                                  </a:lnTo>
                                  <a:lnTo>
                                    <a:pt x="365" y="384"/>
                                  </a:lnTo>
                                  <a:lnTo>
                                    <a:pt x="381" y="367"/>
                                  </a:lnTo>
                                  <a:lnTo>
                                    <a:pt x="397" y="351"/>
                                  </a:lnTo>
                                  <a:lnTo>
                                    <a:pt x="415" y="337"/>
                                  </a:lnTo>
                                  <a:lnTo>
                                    <a:pt x="434" y="325"/>
                                  </a:lnTo>
                                  <a:lnTo>
                                    <a:pt x="453" y="314"/>
                                  </a:lnTo>
                                  <a:lnTo>
                                    <a:pt x="474" y="305"/>
                                  </a:lnTo>
                                  <a:lnTo>
                                    <a:pt x="495" y="295"/>
                                  </a:lnTo>
                                  <a:lnTo>
                                    <a:pt x="518" y="289"/>
                                  </a:lnTo>
                                  <a:lnTo>
                                    <a:pt x="564" y="281"/>
                                  </a:lnTo>
                                  <a:lnTo>
                                    <a:pt x="1086" y="281"/>
                                  </a:lnTo>
                                  <a:lnTo>
                                    <a:pt x="1082" y="267"/>
                                  </a:lnTo>
                                  <a:lnTo>
                                    <a:pt x="1074" y="249"/>
                                  </a:lnTo>
                                  <a:lnTo>
                                    <a:pt x="1064" y="231"/>
                                  </a:lnTo>
                                  <a:lnTo>
                                    <a:pt x="1053" y="215"/>
                                  </a:lnTo>
                                  <a:lnTo>
                                    <a:pt x="1041" y="199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189" y="195"/>
                                  </a:lnTo>
                                  <a:lnTo>
                                    <a:pt x="171" y="191"/>
                                  </a:lnTo>
                                  <a:lnTo>
                                    <a:pt x="154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35 w 1178"/>
                                <a:gd name="T1" fmla="*/ 953 h 1150"/>
                                <a:gd name="T2" fmla="*/ 969 w 1178"/>
                                <a:gd name="T3" fmla="*/ 953 h 1150"/>
                                <a:gd name="T4" fmla="*/ 987 w 1178"/>
                                <a:gd name="T5" fmla="*/ 956 h 1150"/>
                                <a:gd name="T6" fmla="*/ 1005 w 1178"/>
                                <a:gd name="T7" fmla="*/ 960 h 1150"/>
                                <a:gd name="T8" fmla="*/ 1022 w 1178"/>
                                <a:gd name="T9" fmla="*/ 966 h 1150"/>
                                <a:gd name="T10" fmla="*/ 1035 w 1178"/>
                                <a:gd name="T11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35" y="953"/>
                                  </a:moveTo>
                                  <a:lnTo>
                                    <a:pt x="969" y="953"/>
                                  </a:lnTo>
                                  <a:lnTo>
                                    <a:pt x="987" y="956"/>
                                  </a:lnTo>
                                  <a:lnTo>
                                    <a:pt x="1005" y="960"/>
                                  </a:lnTo>
                                  <a:lnTo>
                                    <a:pt x="1022" y="966"/>
                                  </a:lnTo>
                                  <a:lnTo>
                                    <a:pt x="1035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612 w 1178"/>
                                <a:gd name="T1" fmla="*/ 281 h 1150"/>
                                <a:gd name="T2" fmla="*/ 681 w 1178"/>
                                <a:gd name="T3" fmla="*/ 295 h 1150"/>
                                <a:gd name="T4" fmla="*/ 723 w 1178"/>
                                <a:gd name="T5" fmla="*/ 314 h 1150"/>
                                <a:gd name="T6" fmla="*/ 762 w 1178"/>
                                <a:gd name="T7" fmla="*/ 337 h 1150"/>
                                <a:gd name="T8" fmla="*/ 796 w 1178"/>
                                <a:gd name="T9" fmla="*/ 367 h 1150"/>
                                <a:gd name="T10" fmla="*/ 825 w 1178"/>
                                <a:gd name="T11" fmla="*/ 401 h 1150"/>
                                <a:gd name="T12" fmla="*/ 849 w 1178"/>
                                <a:gd name="T13" fmla="*/ 439 h 1150"/>
                                <a:gd name="T14" fmla="*/ 867 w 1178"/>
                                <a:gd name="T15" fmla="*/ 481 h 1150"/>
                                <a:gd name="T16" fmla="*/ 878 w 1178"/>
                                <a:gd name="T17" fmla="*/ 527 h 1150"/>
                                <a:gd name="T18" fmla="*/ 882 w 1178"/>
                                <a:gd name="T19" fmla="*/ 576 h 1150"/>
                                <a:gd name="T20" fmla="*/ 878 w 1178"/>
                                <a:gd name="T21" fmla="*/ 623 h 1150"/>
                                <a:gd name="T22" fmla="*/ 867 w 1178"/>
                                <a:gd name="T23" fmla="*/ 667 h 1150"/>
                                <a:gd name="T24" fmla="*/ 849 w 1178"/>
                                <a:gd name="T25" fmla="*/ 710 h 1150"/>
                                <a:gd name="T26" fmla="*/ 825 w 1178"/>
                                <a:gd name="T27" fmla="*/ 747 h 1150"/>
                                <a:gd name="T28" fmla="*/ 796 w 1178"/>
                                <a:gd name="T29" fmla="*/ 783 h 1150"/>
                                <a:gd name="T30" fmla="*/ 762 w 1178"/>
                                <a:gd name="T31" fmla="*/ 811 h 1150"/>
                                <a:gd name="T32" fmla="*/ 723 w 1178"/>
                                <a:gd name="T33" fmla="*/ 836 h 1150"/>
                                <a:gd name="T34" fmla="*/ 681 w 1178"/>
                                <a:gd name="T35" fmla="*/ 853 h 1150"/>
                                <a:gd name="T36" fmla="*/ 588 w 1178"/>
                                <a:gd name="T37" fmla="*/ 870 h 1150"/>
                                <a:gd name="T38" fmla="*/ 1085 w 1178"/>
                                <a:gd name="T39" fmla="*/ 858 h 1150"/>
                                <a:gd name="T40" fmla="*/ 1067 w 1178"/>
                                <a:gd name="T41" fmla="*/ 823 h 1150"/>
                                <a:gd name="T42" fmla="*/ 1058 w 1178"/>
                                <a:gd name="T43" fmla="*/ 786 h 1150"/>
                                <a:gd name="T44" fmla="*/ 1060 w 1178"/>
                                <a:gd name="T45" fmla="*/ 746 h 1150"/>
                                <a:gd name="T46" fmla="*/ 1080 w 1178"/>
                                <a:gd name="T47" fmla="*/ 701 h 1150"/>
                                <a:gd name="T48" fmla="*/ 1107 w 1178"/>
                                <a:gd name="T49" fmla="*/ 667 h 1150"/>
                                <a:gd name="T50" fmla="*/ 1139 w 1178"/>
                                <a:gd name="T51" fmla="*/ 646 h 1150"/>
                                <a:gd name="T52" fmla="*/ 1170 w 1178"/>
                                <a:gd name="T53" fmla="*/ 619 h 1150"/>
                                <a:gd name="T54" fmla="*/ 1177 w 1178"/>
                                <a:gd name="T55" fmla="*/ 582 h 1150"/>
                                <a:gd name="T56" fmla="*/ 1177 w 1178"/>
                                <a:gd name="T57" fmla="*/ 556 h 1150"/>
                                <a:gd name="T58" fmla="*/ 1157 w 1178"/>
                                <a:gd name="T59" fmla="*/ 523 h 1150"/>
                                <a:gd name="T60" fmla="*/ 1122 w 1178"/>
                                <a:gd name="T61" fmla="*/ 499 h 1150"/>
                                <a:gd name="T62" fmla="*/ 1093 w 1178"/>
                                <a:gd name="T63" fmla="*/ 471 h 1150"/>
                                <a:gd name="T64" fmla="*/ 1072 w 1178"/>
                                <a:gd name="T65" fmla="*/ 437 h 1150"/>
                                <a:gd name="T66" fmla="*/ 1061 w 1178"/>
                                <a:gd name="T67" fmla="*/ 394 h 1150"/>
                                <a:gd name="T68" fmla="*/ 1061 w 1178"/>
                                <a:gd name="T69" fmla="*/ 354 h 1150"/>
                                <a:gd name="T70" fmla="*/ 1071 w 1178"/>
                                <a:gd name="T71" fmla="*/ 319 h 1150"/>
                                <a:gd name="T72" fmla="*/ 1089 w 1178"/>
                                <a:gd name="T73" fmla="*/ 289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86" y="281"/>
                                  </a:moveTo>
                                  <a:lnTo>
                                    <a:pt x="612" y="281"/>
                                  </a:lnTo>
                                  <a:lnTo>
                                    <a:pt x="659" y="289"/>
                                  </a:lnTo>
                                  <a:lnTo>
                                    <a:pt x="681" y="295"/>
                                  </a:lnTo>
                                  <a:lnTo>
                                    <a:pt x="702" y="305"/>
                                  </a:lnTo>
                                  <a:lnTo>
                                    <a:pt x="723" y="314"/>
                                  </a:lnTo>
                                  <a:lnTo>
                                    <a:pt x="743" y="325"/>
                                  </a:lnTo>
                                  <a:lnTo>
                                    <a:pt x="762" y="337"/>
                                  </a:lnTo>
                                  <a:lnTo>
                                    <a:pt x="779" y="351"/>
                                  </a:lnTo>
                                  <a:lnTo>
                                    <a:pt x="796" y="367"/>
                                  </a:lnTo>
                                  <a:lnTo>
                                    <a:pt x="811" y="384"/>
                                  </a:lnTo>
                                  <a:lnTo>
                                    <a:pt x="825" y="401"/>
                                  </a:lnTo>
                                  <a:lnTo>
                                    <a:pt x="838" y="419"/>
                                  </a:lnTo>
                                  <a:lnTo>
                                    <a:pt x="849" y="439"/>
                                  </a:lnTo>
                                  <a:lnTo>
                                    <a:pt x="859" y="461"/>
                                  </a:lnTo>
                                  <a:lnTo>
                                    <a:pt x="867" y="481"/>
                                  </a:lnTo>
                                  <a:lnTo>
                                    <a:pt x="873" y="504"/>
                                  </a:lnTo>
                                  <a:lnTo>
                                    <a:pt x="878" y="527"/>
                                  </a:lnTo>
                                  <a:lnTo>
                                    <a:pt x="881" y="552"/>
                                  </a:lnTo>
                                  <a:lnTo>
                                    <a:pt x="882" y="576"/>
                                  </a:lnTo>
                                  <a:lnTo>
                                    <a:pt x="881" y="599"/>
                                  </a:lnTo>
                                  <a:lnTo>
                                    <a:pt x="878" y="623"/>
                                  </a:lnTo>
                                  <a:lnTo>
                                    <a:pt x="873" y="646"/>
                                  </a:lnTo>
                                  <a:lnTo>
                                    <a:pt x="867" y="667"/>
                                  </a:lnTo>
                                  <a:lnTo>
                                    <a:pt x="859" y="690"/>
                                  </a:lnTo>
                                  <a:lnTo>
                                    <a:pt x="849" y="710"/>
                                  </a:lnTo>
                                  <a:lnTo>
                                    <a:pt x="838" y="730"/>
                                  </a:lnTo>
                                  <a:lnTo>
                                    <a:pt x="825" y="747"/>
                                  </a:lnTo>
                                  <a:lnTo>
                                    <a:pt x="811" y="766"/>
                                  </a:lnTo>
                                  <a:lnTo>
                                    <a:pt x="796" y="783"/>
                                  </a:lnTo>
                                  <a:lnTo>
                                    <a:pt x="779" y="797"/>
                                  </a:lnTo>
                                  <a:lnTo>
                                    <a:pt x="762" y="811"/>
                                  </a:lnTo>
                                  <a:lnTo>
                                    <a:pt x="743" y="826"/>
                                  </a:lnTo>
                                  <a:lnTo>
                                    <a:pt x="723" y="836"/>
                                  </a:lnTo>
                                  <a:lnTo>
                                    <a:pt x="702" y="846"/>
                                  </a:lnTo>
                                  <a:lnTo>
                                    <a:pt x="681" y="853"/>
                                  </a:lnTo>
                                  <a:lnTo>
                                    <a:pt x="636" y="866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1085" y="858"/>
                                  </a:lnTo>
                                  <a:lnTo>
                                    <a:pt x="1074" y="840"/>
                                  </a:lnTo>
                                  <a:lnTo>
                                    <a:pt x="1067" y="823"/>
                                  </a:lnTo>
                                  <a:lnTo>
                                    <a:pt x="1061" y="803"/>
                                  </a:lnTo>
                                  <a:lnTo>
                                    <a:pt x="1058" y="786"/>
                                  </a:lnTo>
                                  <a:lnTo>
                                    <a:pt x="1058" y="766"/>
                                  </a:lnTo>
                                  <a:lnTo>
                                    <a:pt x="1060" y="746"/>
                                  </a:lnTo>
                                  <a:lnTo>
                                    <a:pt x="1069" y="721"/>
                                  </a:lnTo>
                                  <a:lnTo>
                                    <a:pt x="1080" y="701"/>
                                  </a:lnTo>
                                  <a:lnTo>
                                    <a:pt x="1093" y="683"/>
                                  </a:lnTo>
                                  <a:lnTo>
                                    <a:pt x="1107" y="667"/>
                                  </a:lnTo>
                                  <a:lnTo>
                                    <a:pt x="1122" y="656"/>
                                  </a:lnTo>
                                  <a:lnTo>
                                    <a:pt x="1139" y="646"/>
                                  </a:lnTo>
                                  <a:lnTo>
                                    <a:pt x="1157" y="639"/>
                                  </a:lnTo>
                                  <a:lnTo>
                                    <a:pt x="1170" y="619"/>
                                  </a:lnTo>
                                  <a:lnTo>
                                    <a:pt x="1175" y="599"/>
                                  </a:lnTo>
                                  <a:lnTo>
                                    <a:pt x="1177" y="582"/>
                                  </a:lnTo>
                                  <a:lnTo>
                                    <a:pt x="1177" y="569"/>
                                  </a:lnTo>
                                  <a:lnTo>
                                    <a:pt x="1177" y="556"/>
                                  </a:lnTo>
                                  <a:lnTo>
                                    <a:pt x="1176" y="536"/>
                                  </a:lnTo>
                                  <a:lnTo>
                                    <a:pt x="1157" y="523"/>
                                  </a:lnTo>
                                  <a:lnTo>
                                    <a:pt x="1139" y="511"/>
                                  </a:lnTo>
                                  <a:lnTo>
                                    <a:pt x="1122" y="499"/>
                                  </a:lnTo>
                                  <a:lnTo>
                                    <a:pt x="1107" y="485"/>
                                  </a:lnTo>
                                  <a:lnTo>
                                    <a:pt x="1093" y="471"/>
                                  </a:lnTo>
                                  <a:lnTo>
                                    <a:pt x="1082" y="455"/>
                                  </a:lnTo>
                                  <a:lnTo>
                                    <a:pt x="1072" y="437"/>
                                  </a:lnTo>
                                  <a:lnTo>
                                    <a:pt x="1065" y="415"/>
                                  </a:lnTo>
                                  <a:lnTo>
                                    <a:pt x="1061" y="394"/>
                                  </a:lnTo>
                                  <a:lnTo>
                                    <a:pt x="1060" y="374"/>
                                  </a:lnTo>
                                  <a:lnTo>
                                    <a:pt x="1061" y="354"/>
                                  </a:lnTo>
                                  <a:lnTo>
                                    <a:pt x="1065" y="335"/>
                                  </a:lnTo>
                                  <a:lnTo>
                                    <a:pt x="1071" y="319"/>
                                  </a:lnTo>
                                  <a:lnTo>
                                    <a:pt x="1079" y="304"/>
                                  </a:lnTo>
                                  <a:lnTo>
                                    <a:pt x="1089" y="289"/>
                                  </a:lnTo>
                                  <a:lnTo>
                                    <a:pt x="1086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29 w 1178"/>
                                <a:gd name="T1" fmla="*/ 185 h 1150"/>
                                <a:gd name="T2" fmla="*/ 1010 w 1178"/>
                                <a:gd name="T3" fmla="*/ 191 h 1150"/>
                                <a:gd name="T4" fmla="*/ 991 w 1178"/>
                                <a:gd name="T5" fmla="*/ 195 h 1150"/>
                                <a:gd name="T6" fmla="*/ 972 w 1178"/>
                                <a:gd name="T7" fmla="*/ 197 h 1150"/>
                                <a:gd name="T8" fmla="*/ 1040 w 1178"/>
                                <a:gd name="T9" fmla="*/ 197 h 1150"/>
                                <a:gd name="T10" fmla="*/ 1029 w 1178"/>
                                <a:gd name="T11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29" y="185"/>
                                  </a:moveTo>
                                  <a:lnTo>
                                    <a:pt x="1010" y="191"/>
                                  </a:lnTo>
                                  <a:lnTo>
                                    <a:pt x="991" y="195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1029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469 w 1178"/>
                                <a:gd name="T1" fmla="*/ 7 h 1150"/>
                                <a:gd name="T2" fmla="*/ 427 w 1178"/>
                                <a:gd name="T3" fmla="*/ 11 h 1150"/>
                                <a:gd name="T4" fmla="*/ 408 w 1178"/>
                                <a:gd name="T5" fmla="*/ 15 h 1150"/>
                                <a:gd name="T6" fmla="*/ 370 w 1178"/>
                                <a:gd name="T7" fmla="*/ 27 h 1150"/>
                                <a:gd name="T8" fmla="*/ 352 w 1178"/>
                                <a:gd name="T9" fmla="*/ 35 h 1150"/>
                                <a:gd name="T10" fmla="*/ 353 w 1178"/>
                                <a:gd name="T11" fmla="*/ 45 h 1150"/>
                                <a:gd name="T12" fmla="*/ 353 w 1178"/>
                                <a:gd name="T13" fmla="*/ 57 h 1150"/>
                                <a:gd name="T14" fmla="*/ 351 w 1178"/>
                                <a:gd name="T15" fmla="*/ 75 h 1150"/>
                                <a:gd name="T16" fmla="*/ 346 w 1178"/>
                                <a:gd name="T17" fmla="*/ 95 h 1150"/>
                                <a:gd name="T18" fmla="*/ 339 w 1178"/>
                                <a:gd name="T19" fmla="*/ 113 h 1150"/>
                                <a:gd name="T20" fmla="*/ 330 w 1178"/>
                                <a:gd name="T21" fmla="*/ 131 h 1150"/>
                                <a:gd name="T22" fmla="*/ 317 w 1178"/>
                                <a:gd name="T23" fmla="*/ 147 h 1150"/>
                                <a:gd name="T24" fmla="*/ 303 w 1178"/>
                                <a:gd name="T25" fmla="*/ 164 h 1150"/>
                                <a:gd name="T26" fmla="*/ 284 w 1178"/>
                                <a:gd name="T27" fmla="*/ 175 h 1150"/>
                                <a:gd name="T28" fmla="*/ 264 w 1178"/>
                                <a:gd name="T29" fmla="*/ 185 h 1150"/>
                                <a:gd name="T30" fmla="*/ 245 w 1178"/>
                                <a:gd name="T31" fmla="*/ 191 h 1150"/>
                                <a:gd name="T32" fmla="*/ 226 w 1178"/>
                                <a:gd name="T33" fmla="*/ 195 h 1150"/>
                                <a:gd name="T34" fmla="*/ 953 w 1178"/>
                                <a:gd name="T35" fmla="*/ 195 h 1150"/>
                                <a:gd name="T36" fmla="*/ 933 w 1178"/>
                                <a:gd name="T37" fmla="*/ 194 h 1150"/>
                                <a:gd name="T38" fmla="*/ 914 w 1178"/>
                                <a:gd name="T39" fmla="*/ 187 h 1150"/>
                                <a:gd name="T40" fmla="*/ 896 w 1178"/>
                                <a:gd name="T41" fmla="*/ 179 h 1150"/>
                                <a:gd name="T42" fmla="*/ 877 w 1178"/>
                                <a:gd name="T43" fmla="*/ 164 h 1150"/>
                                <a:gd name="T44" fmla="*/ 861 w 1178"/>
                                <a:gd name="T45" fmla="*/ 147 h 1150"/>
                                <a:gd name="T46" fmla="*/ 848 w 1178"/>
                                <a:gd name="T47" fmla="*/ 131 h 1150"/>
                                <a:gd name="T48" fmla="*/ 838 w 1178"/>
                                <a:gd name="T49" fmla="*/ 113 h 1150"/>
                                <a:gd name="T50" fmla="*/ 831 w 1178"/>
                                <a:gd name="T51" fmla="*/ 95 h 1150"/>
                                <a:gd name="T52" fmla="*/ 827 w 1178"/>
                                <a:gd name="T53" fmla="*/ 77 h 1150"/>
                                <a:gd name="T54" fmla="*/ 826 w 1178"/>
                                <a:gd name="T55" fmla="*/ 73 h 1150"/>
                                <a:gd name="T56" fmla="*/ 594 w 1178"/>
                                <a:gd name="T57" fmla="*/ 73 h 1150"/>
                                <a:gd name="T58" fmla="*/ 571 w 1178"/>
                                <a:gd name="T59" fmla="*/ 71 h 1150"/>
                                <a:gd name="T60" fmla="*/ 549 w 1178"/>
                                <a:gd name="T61" fmla="*/ 67 h 1150"/>
                                <a:gd name="T62" fmla="*/ 529 w 1178"/>
                                <a:gd name="T63" fmla="*/ 61 h 1150"/>
                                <a:gd name="T64" fmla="*/ 511 w 1178"/>
                                <a:gd name="T65" fmla="*/ 51 h 1150"/>
                                <a:gd name="T66" fmla="*/ 495 w 1178"/>
                                <a:gd name="T67" fmla="*/ 39 h 1150"/>
                                <a:gd name="T68" fmla="*/ 481 w 1178"/>
                                <a:gd name="T69" fmla="*/ 23 h 1150"/>
                                <a:gd name="T70" fmla="*/ 469 w 1178"/>
                                <a:gd name="T71" fmla="*/ 7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469" y="7"/>
                                  </a:moveTo>
                                  <a:lnTo>
                                    <a:pt x="427" y="11"/>
                                  </a:lnTo>
                                  <a:lnTo>
                                    <a:pt x="408" y="15"/>
                                  </a:lnTo>
                                  <a:lnTo>
                                    <a:pt x="370" y="27"/>
                                  </a:lnTo>
                                  <a:lnTo>
                                    <a:pt x="352" y="35"/>
                                  </a:lnTo>
                                  <a:lnTo>
                                    <a:pt x="353" y="45"/>
                                  </a:lnTo>
                                  <a:lnTo>
                                    <a:pt x="353" y="57"/>
                                  </a:lnTo>
                                  <a:lnTo>
                                    <a:pt x="351" y="75"/>
                                  </a:lnTo>
                                  <a:lnTo>
                                    <a:pt x="346" y="95"/>
                                  </a:lnTo>
                                  <a:lnTo>
                                    <a:pt x="339" y="113"/>
                                  </a:lnTo>
                                  <a:lnTo>
                                    <a:pt x="330" y="131"/>
                                  </a:lnTo>
                                  <a:lnTo>
                                    <a:pt x="317" y="147"/>
                                  </a:lnTo>
                                  <a:lnTo>
                                    <a:pt x="303" y="164"/>
                                  </a:lnTo>
                                  <a:lnTo>
                                    <a:pt x="284" y="175"/>
                                  </a:lnTo>
                                  <a:lnTo>
                                    <a:pt x="264" y="185"/>
                                  </a:lnTo>
                                  <a:lnTo>
                                    <a:pt x="245" y="191"/>
                                  </a:lnTo>
                                  <a:lnTo>
                                    <a:pt x="226" y="195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933" y="194"/>
                                  </a:lnTo>
                                  <a:lnTo>
                                    <a:pt x="914" y="187"/>
                                  </a:lnTo>
                                  <a:lnTo>
                                    <a:pt x="896" y="179"/>
                                  </a:lnTo>
                                  <a:lnTo>
                                    <a:pt x="877" y="164"/>
                                  </a:lnTo>
                                  <a:lnTo>
                                    <a:pt x="861" y="147"/>
                                  </a:lnTo>
                                  <a:lnTo>
                                    <a:pt x="848" y="131"/>
                                  </a:lnTo>
                                  <a:lnTo>
                                    <a:pt x="838" y="113"/>
                                  </a:lnTo>
                                  <a:lnTo>
                                    <a:pt x="831" y="95"/>
                                  </a:lnTo>
                                  <a:lnTo>
                                    <a:pt x="827" y="77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571" y="71"/>
                                  </a:lnTo>
                                  <a:lnTo>
                                    <a:pt x="549" y="67"/>
                                  </a:lnTo>
                                  <a:lnTo>
                                    <a:pt x="529" y="61"/>
                                  </a:lnTo>
                                  <a:lnTo>
                                    <a:pt x="511" y="51"/>
                                  </a:lnTo>
                                  <a:lnTo>
                                    <a:pt x="495" y="39"/>
                                  </a:lnTo>
                                  <a:lnTo>
                                    <a:pt x="481" y="23"/>
                                  </a:lnTo>
                                  <a:lnTo>
                                    <a:pt x="469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713 w 1178"/>
                                <a:gd name="T1" fmla="*/ 0 h 1150"/>
                                <a:gd name="T2" fmla="*/ 702 w 1178"/>
                                <a:gd name="T3" fmla="*/ 17 h 1150"/>
                                <a:gd name="T4" fmla="*/ 688 w 1178"/>
                                <a:gd name="T5" fmla="*/ 33 h 1150"/>
                                <a:gd name="T6" fmla="*/ 673 w 1178"/>
                                <a:gd name="T7" fmla="*/ 45 h 1150"/>
                                <a:gd name="T8" fmla="*/ 655 w 1178"/>
                                <a:gd name="T9" fmla="*/ 57 h 1150"/>
                                <a:gd name="T10" fmla="*/ 636 w 1178"/>
                                <a:gd name="T11" fmla="*/ 65 h 1150"/>
                                <a:gd name="T12" fmla="*/ 616 w 1178"/>
                                <a:gd name="T13" fmla="*/ 71 h 1150"/>
                                <a:gd name="T14" fmla="*/ 594 w 1178"/>
                                <a:gd name="T15" fmla="*/ 73 h 1150"/>
                                <a:gd name="T16" fmla="*/ 826 w 1178"/>
                                <a:gd name="T17" fmla="*/ 73 h 1150"/>
                                <a:gd name="T18" fmla="*/ 825 w 1178"/>
                                <a:gd name="T19" fmla="*/ 59 h 1150"/>
                                <a:gd name="T20" fmla="*/ 825 w 1178"/>
                                <a:gd name="T21" fmla="*/ 41 h 1150"/>
                                <a:gd name="T22" fmla="*/ 808 w 1178"/>
                                <a:gd name="T23" fmla="*/ 31 h 1150"/>
                                <a:gd name="T24" fmla="*/ 771 w 1178"/>
                                <a:gd name="T25" fmla="*/ 15 h 1150"/>
                                <a:gd name="T26" fmla="*/ 732 w 1178"/>
                                <a:gd name="T27" fmla="*/ 3 h 1150"/>
                                <a:gd name="T28" fmla="*/ 713 w 1178"/>
                                <a:gd name="T29" fmla="*/ 0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713" y="0"/>
                                  </a:moveTo>
                                  <a:lnTo>
                                    <a:pt x="702" y="17"/>
                                  </a:lnTo>
                                  <a:lnTo>
                                    <a:pt x="688" y="33"/>
                                  </a:lnTo>
                                  <a:lnTo>
                                    <a:pt x="673" y="45"/>
                                  </a:lnTo>
                                  <a:lnTo>
                                    <a:pt x="655" y="57"/>
                                  </a:lnTo>
                                  <a:lnTo>
                                    <a:pt x="636" y="65"/>
                                  </a:lnTo>
                                  <a:lnTo>
                                    <a:pt x="616" y="71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825" y="59"/>
                                  </a:lnTo>
                                  <a:lnTo>
                                    <a:pt x="825" y="41"/>
                                  </a:lnTo>
                                  <a:lnTo>
                                    <a:pt x="808" y="31"/>
                                  </a:lnTo>
                                  <a:lnTo>
                                    <a:pt x="771" y="15"/>
                                  </a:lnTo>
                                  <a:lnTo>
                                    <a:pt x="732" y="3"/>
                                  </a:lnTo>
                                  <a:lnTo>
                                    <a:pt x="7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10968" y="0"/>
                            <a:ext cx="937" cy="720"/>
                            <a:chOff x="10968" y="0"/>
                            <a:chExt cx="937" cy="720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36 w 937"/>
                                <a:gd name="T1" fmla="*/ 523 h 720"/>
                                <a:gd name="T2" fmla="*/ 205 w 937"/>
                                <a:gd name="T3" fmla="*/ 523 h 720"/>
                                <a:gd name="T4" fmla="*/ 225 w 937"/>
                                <a:gd name="T5" fmla="*/ 523 h 720"/>
                                <a:gd name="T6" fmla="*/ 244 w 937"/>
                                <a:gd name="T7" fmla="*/ 526 h 720"/>
                                <a:gd name="T8" fmla="*/ 263 w 937"/>
                                <a:gd name="T9" fmla="*/ 532 h 720"/>
                                <a:gd name="T10" fmla="*/ 281 w 937"/>
                                <a:gd name="T11" fmla="*/ 541 h 720"/>
                                <a:gd name="T12" fmla="*/ 300 w 937"/>
                                <a:gd name="T13" fmla="*/ 556 h 720"/>
                                <a:gd name="T14" fmla="*/ 316 w 937"/>
                                <a:gd name="T15" fmla="*/ 572 h 720"/>
                                <a:gd name="T16" fmla="*/ 329 w 937"/>
                                <a:gd name="T17" fmla="*/ 589 h 720"/>
                                <a:gd name="T18" fmla="*/ 338 w 937"/>
                                <a:gd name="T19" fmla="*/ 606 h 720"/>
                                <a:gd name="T20" fmla="*/ 346 w 937"/>
                                <a:gd name="T21" fmla="*/ 624 h 720"/>
                                <a:gd name="T22" fmla="*/ 350 w 937"/>
                                <a:gd name="T23" fmla="*/ 642 h 720"/>
                                <a:gd name="T24" fmla="*/ 351 w 937"/>
                                <a:gd name="T25" fmla="*/ 659 h 720"/>
                                <a:gd name="T26" fmla="*/ 352 w 937"/>
                                <a:gd name="T27" fmla="*/ 663 h 720"/>
                                <a:gd name="T28" fmla="*/ 351 w 937"/>
                                <a:gd name="T29" fmla="*/ 679 h 720"/>
                                <a:gd name="T30" fmla="*/ 369 w 937"/>
                                <a:gd name="T31" fmla="*/ 688 h 720"/>
                                <a:gd name="T32" fmla="*/ 387 w 937"/>
                                <a:gd name="T33" fmla="*/ 696 h 720"/>
                                <a:gd name="T34" fmla="*/ 406 w 937"/>
                                <a:gd name="T35" fmla="*/ 703 h 720"/>
                                <a:gd name="T36" fmla="*/ 425 w 937"/>
                                <a:gd name="T37" fmla="*/ 710 h 720"/>
                                <a:gd name="T38" fmla="*/ 444 w 937"/>
                                <a:gd name="T39" fmla="*/ 715 h 720"/>
                                <a:gd name="T40" fmla="*/ 464 w 937"/>
                                <a:gd name="T41" fmla="*/ 720 h 720"/>
                                <a:gd name="T42" fmla="*/ 475 w 937"/>
                                <a:gd name="T43" fmla="*/ 702 h 720"/>
                                <a:gd name="T44" fmla="*/ 488 w 937"/>
                                <a:gd name="T45" fmla="*/ 687 h 720"/>
                                <a:gd name="T46" fmla="*/ 504 w 937"/>
                                <a:gd name="T47" fmla="*/ 673 h 720"/>
                                <a:gd name="T48" fmla="*/ 521 w 937"/>
                                <a:gd name="T49" fmla="*/ 662 h 720"/>
                                <a:gd name="T50" fmla="*/ 541 w 937"/>
                                <a:gd name="T51" fmla="*/ 653 h 720"/>
                                <a:gd name="T52" fmla="*/ 561 w 937"/>
                                <a:gd name="T53" fmla="*/ 648 h 720"/>
                                <a:gd name="T54" fmla="*/ 582 w 937"/>
                                <a:gd name="T55" fmla="*/ 645 h 720"/>
                                <a:gd name="T56" fmla="*/ 825 w 937"/>
                                <a:gd name="T57" fmla="*/ 645 h 720"/>
                                <a:gd name="T58" fmla="*/ 825 w 937"/>
                                <a:gd name="T59" fmla="*/ 643 h 720"/>
                                <a:gd name="T60" fmla="*/ 830 w 937"/>
                                <a:gd name="T61" fmla="*/ 624 h 720"/>
                                <a:gd name="T62" fmla="*/ 837 w 937"/>
                                <a:gd name="T63" fmla="*/ 605 h 720"/>
                                <a:gd name="T64" fmla="*/ 847 w 937"/>
                                <a:gd name="T65" fmla="*/ 587 h 720"/>
                                <a:gd name="T66" fmla="*/ 859 w 937"/>
                                <a:gd name="T67" fmla="*/ 571 h 720"/>
                                <a:gd name="T68" fmla="*/ 874 w 937"/>
                                <a:gd name="T69" fmla="*/ 556 h 720"/>
                                <a:gd name="T70" fmla="*/ 893 w 937"/>
                                <a:gd name="T71" fmla="*/ 544 h 720"/>
                                <a:gd name="T72" fmla="*/ 912 w 937"/>
                                <a:gd name="T73" fmla="*/ 535 h 720"/>
                                <a:gd name="T74" fmla="*/ 931 w 937"/>
                                <a:gd name="T75" fmla="*/ 528 h 720"/>
                                <a:gd name="T76" fmla="*/ 936 w 937"/>
                                <a:gd name="T77" fmla="*/ 527 h 720"/>
                                <a:gd name="T78" fmla="*/ 936 w 937"/>
                                <a:gd name="T79" fmla="*/ 523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936" y="523"/>
                                  </a:moveTo>
                                  <a:lnTo>
                                    <a:pt x="205" y="523"/>
                                  </a:lnTo>
                                  <a:lnTo>
                                    <a:pt x="225" y="523"/>
                                  </a:lnTo>
                                  <a:lnTo>
                                    <a:pt x="244" y="526"/>
                                  </a:lnTo>
                                  <a:lnTo>
                                    <a:pt x="263" y="532"/>
                                  </a:lnTo>
                                  <a:lnTo>
                                    <a:pt x="281" y="541"/>
                                  </a:lnTo>
                                  <a:lnTo>
                                    <a:pt x="300" y="556"/>
                                  </a:lnTo>
                                  <a:lnTo>
                                    <a:pt x="316" y="572"/>
                                  </a:lnTo>
                                  <a:lnTo>
                                    <a:pt x="329" y="589"/>
                                  </a:lnTo>
                                  <a:lnTo>
                                    <a:pt x="338" y="606"/>
                                  </a:lnTo>
                                  <a:lnTo>
                                    <a:pt x="346" y="624"/>
                                  </a:lnTo>
                                  <a:lnTo>
                                    <a:pt x="350" y="642"/>
                                  </a:lnTo>
                                  <a:lnTo>
                                    <a:pt x="351" y="659"/>
                                  </a:lnTo>
                                  <a:lnTo>
                                    <a:pt x="352" y="663"/>
                                  </a:lnTo>
                                  <a:lnTo>
                                    <a:pt x="351" y="679"/>
                                  </a:lnTo>
                                  <a:lnTo>
                                    <a:pt x="369" y="688"/>
                                  </a:lnTo>
                                  <a:lnTo>
                                    <a:pt x="387" y="696"/>
                                  </a:lnTo>
                                  <a:lnTo>
                                    <a:pt x="406" y="703"/>
                                  </a:lnTo>
                                  <a:lnTo>
                                    <a:pt x="425" y="710"/>
                                  </a:lnTo>
                                  <a:lnTo>
                                    <a:pt x="444" y="715"/>
                                  </a:lnTo>
                                  <a:lnTo>
                                    <a:pt x="464" y="720"/>
                                  </a:lnTo>
                                  <a:lnTo>
                                    <a:pt x="475" y="702"/>
                                  </a:lnTo>
                                  <a:lnTo>
                                    <a:pt x="488" y="687"/>
                                  </a:lnTo>
                                  <a:lnTo>
                                    <a:pt x="504" y="673"/>
                                  </a:lnTo>
                                  <a:lnTo>
                                    <a:pt x="521" y="662"/>
                                  </a:lnTo>
                                  <a:lnTo>
                                    <a:pt x="541" y="653"/>
                                  </a:lnTo>
                                  <a:lnTo>
                                    <a:pt x="561" y="648"/>
                                  </a:lnTo>
                                  <a:lnTo>
                                    <a:pt x="582" y="645"/>
                                  </a:lnTo>
                                  <a:lnTo>
                                    <a:pt x="825" y="645"/>
                                  </a:lnTo>
                                  <a:lnTo>
                                    <a:pt x="825" y="643"/>
                                  </a:lnTo>
                                  <a:lnTo>
                                    <a:pt x="830" y="624"/>
                                  </a:lnTo>
                                  <a:lnTo>
                                    <a:pt x="837" y="605"/>
                                  </a:lnTo>
                                  <a:lnTo>
                                    <a:pt x="847" y="587"/>
                                  </a:lnTo>
                                  <a:lnTo>
                                    <a:pt x="859" y="571"/>
                                  </a:lnTo>
                                  <a:lnTo>
                                    <a:pt x="874" y="556"/>
                                  </a:lnTo>
                                  <a:lnTo>
                                    <a:pt x="893" y="544"/>
                                  </a:lnTo>
                                  <a:lnTo>
                                    <a:pt x="912" y="535"/>
                                  </a:lnTo>
                                  <a:lnTo>
                                    <a:pt x="931" y="528"/>
                                  </a:lnTo>
                                  <a:lnTo>
                                    <a:pt x="936" y="527"/>
                                  </a:lnTo>
                                  <a:lnTo>
                                    <a:pt x="936" y="523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25 w 937"/>
                                <a:gd name="T1" fmla="*/ 645 h 720"/>
                                <a:gd name="T2" fmla="*/ 582 w 937"/>
                                <a:gd name="T3" fmla="*/ 645 h 720"/>
                                <a:gd name="T4" fmla="*/ 606 w 937"/>
                                <a:gd name="T5" fmla="*/ 647 h 720"/>
                                <a:gd name="T6" fmla="*/ 627 w 937"/>
                                <a:gd name="T7" fmla="*/ 651 h 720"/>
                                <a:gd name="T8" fmla="*/ 647 w 937"/>
                                <a:gd name="T9" fmla="*/ 659 h 720"/>
                                <a:gd name="T10" fmla="*/ 665 w 937"/>
                                <a:gd name="T11" fmla="*/ 668 h 720"/>
                                <a:gd name="T12" fmla="*/ 681 w 937"/>
                                <a:gd name="T13" fmla="*/ 681 h 720"/>
                                <a:gd name="T14" fmla="*/ 696 w 937"/>
                                <a:gd name="T15" fmla="*/ 695 h 720"/>
                                <a:gd name="T16" fmla="*/ 707 w 937"/>
                                <a:gd name="T17" fmla="*/ 711 h 720"/>
                                <a:gd name="T18" fmla="*/ 729 w 937"/>
                                <a:gd name="T19" fmla="*/ 710 h 720"/>
                                <a:gd name="T20" fmla="*/ 749 w 937"/>
                                <a:gd name="T21" fmla="*/ 707 h 720"/>
                                <a:gd name="T22" fmla="*/ 769 w 937"/>
                                <a:gd name="T23" fmla="*/ 703 h 720"/>
                                <a:gd name="T24" fmla="*/ 788 w 937"/>
                                <a:gd name="T25" fmla="*/ 698 h 720"/>
                                <a:gd name="T26" fmla="*/ 806 w 937"/>
                                <a:gd name="T27" fmla="*/ 691 h 720"/>
                                <a:gd name="T28" fmla="*/ 824 w 937"/>
                                <a:gd name="T29" fmla="*/ 684 h 720"/>
                                <a:gd name="T30" fmla="*/ 824 w 937"/>
                                <a:gd name="T31" fmla="*/ 668 h 720"/>
                                <a:gd name="T32" fmla="*/ 824 w 937"/>
                                <a:gd name="T33" fmla="*/ 660 h 720"/>
                                <a:gd name="T34" fmla="*/ 825 w 937"/>
                                <a:gd name="T35" fmla="*/ 645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25" y="645"/>
                                  </a:moveTo>
                                  <a:lnTo>
                                    <a:pt x="582" y="645"/>
                                  </a:lnTo>
                                  <a:lnTo>
                                    <a:pt x="606" y="647"/>
                                  </a:lnTo>
                                  <a:lnTo>
                                    <a:pt x="627" y="651"/>
                                  </a:lnTo>
                                  <a:lnTo>
                                    <a:pt x="647" y="659"/>
                                  </a:lnTo>
                                  <a:lnTo>
                                    <a:pt x="665" y="668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96" y="695"/>
                                  </a:lnTo>
                                  <a:lnTo>
                                    <a:pt x="707" y="711"/>
                                  </a:lnTo>
                                  <a:lnTo>
                                    <a:pt x="729" y="710"/>
                                  </a:lnTo>
                                  <a:lnTo>
                                    <a:pt x="749" y="707"/>
                                  </a:lnTo>
                                  <a:lnTo>
                                    <a:pt x="769" y="703"/>
                                  </a:lnTo>
                                  <a:lnTo>
                                    <a:pt x="788" y="698"/>
                                  </a:lnTo>
                                  <a:lnTo>
                                    <a:pt x="806" y="691"/>
                                  </a:lnTo>
                                  <a:lnTo>
                                    <a:pt x="824" y="684"/>
                                  </a:lnTo>
                                  <a:lnTo>
                                    <a:pt x="824" y="668"/>
                                  </a:lnTo>
                                  <a:lnTo>
                                    <a:pt x="824" y="660"/>
                                  </a:lnTo>
                                  <a:lnTo>
                                    <a:pt x="825" y="645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6 w 937"/>
                                <a:gd name="T1" fmla="*/ 18 h 720"/>
                                <a:gd name="T2" fmla="*/ 70 w 937"/>
                                <a:gd name="T3" fmla="*/ 51 h 720"/>
                                <a:gd name="T4" fmla="*/ 37 w 937"/>
                                <a:gd name="T5" fmla="*/ 73 h 720"/>
                                <a:gd name="T6" fmla="*/ 7 w 937"/>
                                <a:gd name="T7" fmla="*/ 101 h 720"/>
                                <a:gd name="T8" fmla="*/ 0 w 937"/>
                                <a:gd name="T9" fmla="*/ 138 h 720"/>
                                <a:gd name="T10" fmla="*/ 1 w 937"/>
                                <a:gd name="T11" fmla="*/ 180 h 720"/>
                                <a:gd name="T12" fmla="*/ 22 w 937"/>
                                <a:gd name="T13" fmla="*/ 205 h 720"/>
                                <a:gd name="T14" fmla="*/ 58 w 937"/>
                                <a:gd name="T15" fmla="*/ 225 h 720"/>
                                <a:gd name="T16" fmla="*/ 88 w 937"/>
                                <a:gd name="T17" fmla="*/ 254 h 720"/>
                                <a:gd name="T18" fmla="*/ 109 w 937"/>
                                <a:gd name="T19" fmla="*/ 290 h 720"/>
                                <a:gd name="T20" fmla="*/ 117 w 937"/>
                                <a:gd name="T21" fmla="*/ 332 h 720"/>
                                <a:gd name="T22" fmla="*/ 115 w 937"/>
                                <a:gd name="T23" fmla="*/ 372 h 720"/>
                                <a:gd name="T24" fmla="*/ 103 w 937"/>
                                <a:gd name="T25" fmla="*/ 407 h 720"/>
                                <a:gd name="T26" fmla="*/ 83 w 937"/>
                                <a:gd name="T27" fmla="*/ 436 h 720"/>
                                <a:gd name="T28" fmla="*/ 101 w 937"/>
                                <a:gd name="T29" fmla="*/ 473 h 720"/>
                                <a:gd name="T30" fmla="*/ 124 w 937"/>
                                <a:gd name="T31" fmla="*/ 506 h 720"/>
                                <a:gd name="T32" fmla="*/ 149 w 937"/>
                                <a:gd name="T33" fmla="*/ 536 h 720"/>
                                <a:gd name="T34" fmla="*/ 186 w 937"/>
                                <a:gd name="T35" fmla="*/ 525 h 720"/>
                                <a:gd name="T36" fmla="*/ 936 w 937"/>
                                <a:gd name="T37" fmla="*/ 523 h 720"/>
                                <a:gd name="T38" fmla="*/ 588 w 937"/>
                                <a:gd name="T39" fmla="*/ 438 h 720"/>
                                <a:gd name="T40" fmla="*/ 541 w 937"/>
                                <a:gd name="T41" fmla="*/ 434 h 720"/>
                                <a:gd name="T42" fmla="*/ 495 w 937"/>
                                <a:gd name="T43" fmla="*/ 423 h 720"/>
                                <a:gd name="T44" fmla="*/ 453 w 937"/>
                                <a:gd name="T45" fmla="*/ 405 h 720"/>
                                <a:gd name="T46" fmla="*/ 415 w 937"/>
                                <a:gd name="T47" fmla="*/ 381 h 720"/>
                                <a:gd name="T48" fmla="*/ 381 w 937"/>
                                <a:gd name="T49" fmla="*/ 352 h 720"/>
                                <a:gd name="T50" fmla="*/ 351 w 937"/>
                                <a:gd name="T51" fmla="*/ 318 h 720"/>
                                <a:gd name="T52" fmla="*/ 327 w 937"/>
                                <a:gd name="T53" fmla="*/ 279 h 720"/>
                                <a:gd name="T54" fmla="*/ 310 w 937"/>
                                <a:gd name="T55" fmla="*/ 237 h 720"/>
                                <a:gd name="T56" fmla="*/ 298 w 937"/>
                                <a:gd name="T57" fmla="*/ 192 h 720"/>
                                <a:gd name="T58" fmla="*/ 295 w 937"/>
                                <a:gd name="T59" fmla="*/ 144 h 720"/>
                                <a:gd name="T60" fmla="*/ 298 w 937"/>
                                <a:gd name="T61" fmla="*/ 97 h 720"/>
                                <a:gd name="T62" fmla="*/ 310 w 937"/>
                                <a:gd name="T63" fmla="*/ 51 h 720"/>
                                <a:gd name="T64" fmla="*/ 327 w 937"/>
                                <a:gd name="T65" fmla="*/ 9 h 720"/>
                                <a:gd name="T66" fmla="*/ 333 w 937"/>
                                <a:gd name="T67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106" y="0"/>
                                  </a:moveTo>
                                  <a:lnTo>
                                    <a:pt x="96" y="18"/>
                                  </a:lnTo>
                                  <a:lnTo>
                                    <a:pt x="84" y="36"/>
                                  </a:lnTo>
                                  <a:lnTo>
                                    <a:pt x="70" y="51"/>
                                  </a:lnTo>
                                  <a:lnTo>
                                    <a:pt x="54" y="64"/>
                                  </a:lnTo>
                                  <a:lnTo>
                                    <a:pt x="37" y="73"/>
                                  </a:lnTo>
                                  <a:lnTo>
                                    <a:pt x="20" y="80"/>
                                  </a:lnTo>
                                  <a:lnTo>
                                    <a:pt x="7" y="101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" y="180"/>
                                  </a:lnTo>
                                  <a:lnTo>
                                    <a:pt x="2" y="198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40" y="214"/>
                                  </a:lnTo>
                                  <a:lnTo>
                                    <a:pt x="58" y="225"/>
                                  </a:lnTo>
                                  <a:lnTo>
                                    <a:pt x="74" y="239"/>
                                  </a:lnTo>
                                  <a:lnTo>
                                    <a:pt x="88" y="254"/>
                                  </a:lnTo>
                                  <a:lnTo>
                                    <a:pt x="99" y="271"/>
                                  </a:lnTo>
                                  <a:lnTo>
                                    <a:pt x="109" y="290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117" y="332"/>
                                  </a:lnTo>
                                  <a:lnTo>
                                    <a:pt x="117" y="352"/>
                                  </a:lnTo>
                                  <a:lnTo>
                                    <a:pt x="115" y="372"/>
                                  </a:lnTo>
                                  <a:lnTo>
                                    <a:pt x="110" y="390"/>
                                  </a:lnTo>
                                  <a:lnTo>
                                    <a:pt x="103" y="407"/>
                                  </a:lnTo>
                                  <a:lnTo>
                                    <a:pt x="94" y="422"/>
                                  </a:lnTo>
                                  <a:lnTo>
                                    <a:pt x="83" y="436"/>
                                  </a:lnTo>
                                  <a:lnTo>
                                    <a:pt x="91" y="455"/>
                                  </a:lnTo>
                                  <a:lnTo>
                                    <a:pt x="101" y="473"/>
                                  </a:lnTo>
                                  <a:lnTo>
                                    <a:pt x="112" y="490"/>
                                  </a:lnTo>
                                  <a:lnTo>
                                    <a:pt x="124" y="506"/>
                                  </a:lnTo>
                                  <a:lnTo>
                                    <a:pt x="136" y="521"/>
                                  </a:lnTo>
                                  <a:lnTo>
                                    <a:pt x="149" y="536"/>
                                  </a:lnTo>
                                  <a:lnTo>
                                    <a:pt x="167" y="529"/>
                                  </a:lnTo>
                                  <a:lnTo>
                                    <a:pt x="186" y="525"/>
                                  </a:lnTo>
                                  <a:lnTo>
                                    <a:pt x="205" y="523"/>
                                  </a:lnTo>
                                  <a:lnTo>
                                    <a:pt x="936" y="523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564" y="437"/>
                                  </a:lnTo>
                                  <a:lnTo>
                                    <a:pt x="541" y="434"/>
                                  </a:lnTo>
                                  <a:lnTo>
                                    <a:pt x="518" y="429"/>
                                  </a:lnTo>
                                  <a:lnTo>
                                    <a:pt x="495" y="423"/>
                                  </a:lnTo>
                                  <a:lnTo>
                                    <a:pt x="474" y="415"/>
                                  </a:lnTo>
                                  <a:lnTo>
                                    <a:pt x="453" y="405"/>
                                  </a:lnTo>
                                  <a:lnTo>
                                    <a:pt x="434" y="394"/>
                                  </a:lnTo>
                                  <a:lnTo>
                                    <a:pt x="415" y="381"/>
                                  </a:lnTo>
                                  <a:lnTo>
                                    <a:pt x="397" y="367"/>
                                  </a:lnTo>
                                  <a:lnTo>
                                    <a:pt x="381" y="352"/>
                                  </a:lnTo>
                                  <a:lnTo>
                                    <a:pt x="365" y="335"/>
                                  </a:lnTo>
                                  <a:lnTo>
                                    <a:pt x="351" y="318"/>
                                  </a:lnTo>
                                  <a:lnTo>
                                    <a:pt x="339" y="299"/>
                                  </a:lnTo>
                                  <a:lnTo>
                                    <a:pt x="327" y="279"/>
                                  </a:lnTo>
                                  <a:lnTo>
                                    <a:pt x="318" y="258"/>
                                  </a:lnTo>
                                  <a:lnTo>
                                    <a:pt x="310" y="237"/>
                                  </a:lnTo>
                                  <a:lnTo>
                                    <a:pt x="303" y="215"/>
                                  </a:lnTo>
                                  <a:lnTo>
                                    <a:pt x="298" y="192"/>
                                  </a:lnTo>
                                  <a:lnTo>
                                    <a:pt x="296" y="168"/>
                                  </a:lnTo>
                                  <a:lnTo>
                                    <a:pt x="295" y="144"/>
                                  </a:lnTo>
                                  <a:lnTo>
                                    <a:pt x="296" y="120"/>
                                  </a:lnTo>
                                  <a:lnTo>
                                    <a:pt x="298" y="97"/>
                                  </a:lnTo>
                                  <a:lnTo>
                                    <a:pt x="303" y="74"/>
                                  </a:lnTo>
                                  <a:lnTo>
                                    <a:pt x="310" y="51"/>
                                  </a:lnTo>
                                  <a:lnTo>
                                    <a:pt x="318" y="30"/>
                                  </a:lnTo>
                                  <a:lnTo>
                                    <a:pt x="327" y="9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10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43 w 937"/>
                                <a:gd name="T1" fmla="*/ 0 h 720"/>
                                <a:gd name="T2" fmla="*/ 849 w 937"/>
                                <a:gd name="T3" fmla="*/ 9 h 720"/>
                                <a:gd name="T4" fmla="*/ 859 w 937"/>
                                <a:gd name="T5" fmla="*/ 30 h 720"/>
                                <a:gd name="T6" fmla="*/ 867 w 937"/>
                                <a:gd name="T7" fmla="*/ 51 h 720"/>
                                <a:gd name="T8" fmla="*/ 873 w 937"/>
                                <a:gd name="T9" fmla="*/ 74 h 720"/>
                                <a:gd name="T10" fmla="*/ 878 w 937"/>
                                <a:gd name="T11" fmla="*/ 97 h 720"/>
                                <a:gd name="T12" fmla="*/ 881 w 937"/>
                                <a:gd name="T13" fmla="*/ 120 h 720"/>
                                <a:gd name="T14" fmla="*/ 882 w 937"/>
                                <a:gd name="T15" fmla="*/ 144 h 720"/>
                                <a:gd name="T16" fmla="*/ 881 w 937"/>
                                <a:gd name="T17" fmla="*/ 168 h 720"/>
                                <a:gd name="T18" fmla="*/ 878 w 937"/>
                                <a:gd name="T19" fmla="*/ 192 h 720"/>
                                <a:gd name="T20" fmla="*/ 873 w 937"/>
                                <a:gd name="T21" fmla="*/ 215 h 720"/>
                                <a:gd name="T22" fmla="*/ 867 w 937"/>
                                <a:gd name="T23" fmla="*/ 237 h 720"/>
                                <a:gd name="T24" fmla="*/ 859 w 937"/>
                                <a:gd name="T25" fmla="*/ 258 h 720"/>
                                <a:gd name="T26" fmla="*/ 849 w 937"/>
                                <a:gd name="T27" fmla="*/ 279 h 720"/>
                                <a:gd name="T28" fmla="*/ 838 w 937"/>
                                <a:gd name="T29" fmla="*/ 299 h 720"/>
                                <a:gd name="T30" fmla="*/ 825 w 937"/>
                                <a:gd name="T31" fmla="*/ 318 h 720"/>
                                <a:gd name="T32" fmla="*/ 811 w 937"/>
                                <a:gd name="T33" fmla="*/ 335 h 720"/>
                                <a:gd name="T34" fmla="*/ 796 w 937"/>
                                <a:gd name="T35" fmla="*/ 352 h 720"/>
                                <a:gd name="T36" fmla="*/ 779 w 937"/>
                                <a:gd name="T37" fmla="*/ 367 h 720"/>
                                <a:gd name="T38" fmla="*/ 762 w 937"/>
                                <a:gd name="T39" fmla="*/ 381 h 720"/>
                                <a:gd name="T40" fmla="*/ 743 w 937"/>
                                <a:gd name="T41" fmla="*/ 394 h 720"/>
                                <a:gd name="T42" fmla="*/ 723 w 937"/>
                                <a:gd name="T43" fmla="*/ 405 h 720"/>
                                <a:gd name="T44" fmla="*/ 702 w 937"/>
                                <a:gd name="T45" fmla="*/ 415 h 720"/>
                                <a:gd name="T46" fmla="*/ 681 w 937"/>
                                <a:gd name="T47" fmla="*/ 423 h 720"/>
                                <a:gd name="T48" fmla="*/ 659 w 937"/>
                                <a:gd name="T49" fmla="*/ 429 h 720"/>
                                <a:gd name="T50" fmla="*/ 636 w 937"/>
                                <a:gd name="T51" fmla="*/ 434 h 720"/>
                                <a:gd name="T52" fmla="*/ 612 w 937"/>
                                <a:gd name="T53" fmla="*/ 437 h 720"/>
                                <a:gd name="T54" fmla="*/ 588 w 937"/>
                                <a:gd name="T55" fmla="*/ 438 h 720"/>
                                <a:gd name="T56" fmla="*/ 936 w 937"/>
                                <a:gd name="T57" fmla="*/ 438 h 720"/>
                                <a:gd name="T58" fmla="*/ 936 w 937"/>
                                <a:gd name="T59" fmla="*/ 0 h 720"/>
                                <a:gd name="T60" fmla="*/ 936 w 937"/>
                                <a:gd name="T61" fmla="*/ 0 h 720"/>
                                <a:gd name="T62" fmla="*/ 843 w 937"/>
                                <a:gd name="T63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43" y="0"/>
                                  </a:moveTo>
                                  <a:lnTo>
                                    <a:pt x="849" y="9"/>
                                  </a:lnTo>
                                  <a:lnTo>
                                    <a:pt x="859" y="30"/>
                                  </a:lnTo>
                                  <a:lnTo>
                                    <a:pt x="867" y="51"/>
                                  </a:lnTo>
                                  <a:lnTo>
                                    <a:pt x="873" y="74"/>
                                  </a:lnTo>
                                  <a:lnTo>
                                    <a:pt x="878" y="97"/>
                                  </a:lnTo>
                                  <a:lnTo>
                                    <a:pt x="881" y="120"/>
                                  </a:lnTo>
                                  <a:lnTo>
                                    <a:pt x="882" y="144"/>
                                  </a:lnTo>
                                  <a:lnTo>
                                    <a:pt x="881" y="168"/>
                                  </a:lnTo>
                                  <a:lnTo>
                                    <a:pt x="878" y="192"/>
                                  </a:lnTo>
                                  <a:lnTo>
                                    <a:pt x="873" y="215"/>
                                  </a:lnTo>
                                  <a:lnTo>
                                    <a:pt x="867" y="237"/>
                                  </a:lnTo>
                                  <a:lnTo>
                                    <a:pt x="859" y="258"/>
                                  </a:lnTo>
                                  <a:lnTo>
                                    <a:pt x="849" y="279"/>
                                  </a:lnTo>
                                  <a:lnTo>
                                    <a:pt x="838" y="299"/>
                                  </a:lnTo>
                                  <a:lnTo>
                                    <a:pt x="825" y="318"/>
                                  </a:lnTo>
                                  <a:lnTo>
                                    <a:pt x="811" y="335"/>
                                  </a:lnTo>
                                  <a:lnTo>
                                    <a:pt x="796" y="352"/>
                                  </a:lnTo>
                                  <a:lnTo>
                                    <a:pt x="779" y="367"/>
                                  </a:lnTo>
                                  <a:lnTo>
                                    <a:pt x="762" y="381"/>
                                  </a:lnTo>
                                  <a:lnTo>
                                    <a:pt x="743" y="394"/>
                                  </a:lnTo>
                                  <a:lnTo>
                                    <a:pt x="723" y="405"/>
                                  </a:lnTo>
                                  <a:lnTo>
                                    <a:pt x="702" y="415"/>
                                  </a:lnTo>
                                  <a:lnTo>
                                    <a:pt x="681" y="423"/>
                                  </a:lnTo>
                                  <a:lnTo>
                                    <a:pt x="659" y="429"/>
                                  </a:lnTo>
                                  <a:lnTo>
                                    <a:pt x="636" y="434"/>
                                  </a:lnTo>
                                  <a:lnTo>
                                    <a:pt x="612" y="437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843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Freeform 27"/>
                        <wps:cNvSpPr>
                          <a:spLocks/>
                        </wps:cNvSpPr>
                        <wps:spPr bwMode="auto">
                          <a:xfrm>
                            <a:off x="9872" y="274"/>
                            <a:ext cx="587" cy="588"/>
                          </a:xfrm>
                          <a:custGeom>
                            <a:avLst/>
                            <a:gdLst>
                              <a:gd name="T0" fmla="*/ 269 w 587"/>
                              <a:gd name="T1" fmla="*/ 0 h 588"/>
                              <a:gd name="T2" fmla="*/ 223 w 587"/>
                              <a:gd name="T3" fmla="*/ 8 h 588"/>
                              <a:gd name="T4" fmla="*/ 179 w 587"/>
                              <a:gd name="T5" fmla="*/ 23 h 588"/>
                              <a:gd name="T6" fmla="*/ 138 w 587"/>
                              <a:gd name="T7" fmla="*/ 43 h 588"/>
                              <a:gd name="T8" fmla="*/ 102 w 587"/>
                              <a:gd name="T9" fmla="*/ 70 h 588"/>
                              <a:gd name="T10" fmla="*/ 70 w 587"/>
                              <a:gd name="T11" fmla="*/ 102 h 588"/>
                              <a:gd name="T12" fmla="*/ 43 w 587"/>
                              <a:gd name="T13" fmla="*/ 138 h 588"/>
                              <a:gd name="T14" fmla="*/ 23 w 587"/>
                              <a:gd name="T15" fmla="*/ 179 h 588"/>
                              <a:gd name="T16" fmla="*/ 8 w 587"/>
                              <a:gd name="T17" fmla="*/ 223 h 588"/>
                              <a:gd name="T18" fmla="*/ 0 w 587"/>
                              <a:gd name="T19" fmla="*/ 269 h 588"/>
                              <a:gd name="T20" fmla="*/ 0 w 587"/>
                              <a:gd name="T21" fmla="*/ 317 h 588"/>
                              <a:gd name="T22" fmla="*/ 8 w 587"/>
                              <a:gd name="T23" fmla="*/ 364 h 588"/>
                              <a:gd name="T24" fmla="*/ 23 w 587"/>
                              <a:gd name="T25" fmla="*/ 407 h 588"/>
                              <a:gd name="T26" fmla="*/ 43 w 587"/>
                              <a:gd name="T27" fmla="*/ 448 h 588"/>
                              <a:gd name="T28" fmla="*/ 70 w 587"/>
                              <a:gd name="T29" fmla="*/ 484 h 588"/>
                              <a:gd name="T30" fmla="*/ 102 w 587"/>
                              <a:gd name="T31" fmla="*/ 516 h 588"/>
                              <a:gd name="T32" fmla="*/ 138 w 587"/>
                              <a:gd name="T33" fmla="*/ 543 h 588"/>
                              <a:gd name="T34" fmla="*/ 179 w 587"/>
                              <a:gd name="T35" fmla="*/ 564 h 588"/>
                              <a:gd name="T36" fmla="*/ 223 w 587"/>
                              <a:gd name="T37" fmla="*/ 578 h 588"/>
                              <a:gd name="T38" fmla="*/ 269 w 587"/>
                              <a:gd name="T39" fmla="*/ 586 h 588"/>
                              <a:gd name="T40" fmla="*/ 317 w 587"/>
                              <a:gd name="T41" fmla="*/ 586 h 588"/>
                              <a:gd name="T42" fmla="*/ 364 w 587"/>
                              <a:gd name="T43" fmla="*/ 578 h 588"/>
                              <a:gd name="T44" fmla="*/ 407 w 587"/>
                              <a:gd name="T45" fmla="*/ 564 h 588"/>
                              <a:gd name="T46" fmla="*/ 448 w 587"/>
                              <a:gd name="T47" fmla="*/ 543 h 588"/>
                              <a:gd name="T48" fmla="*/ 484 w 587"/>
                              <a:gd name="T49" fmla="*/ 516 h 588"/>
                              <a:gd name="T50" fmla="*/ 516 w 587"/>
                              <a:gd name="T51" fmla="*/ 484 h 588"/>
                              <a:gd name="T52" fmla="*/ 543 w 587"/>
                              <a:gd name="T53" fmla="*/ 448 h 588"/>
                              <a:gd name="T54" fmla="*/ 564 w 587"/>
                              <a:gd name="T55" fmla="*/ 407 h 588"/>
                              <a:gd name="T56" fmla="*/ 578 w 587"/>
                              <a:gd name="T57" fmla="*/ 364 h 588"/>
                              <a:gd name="T58" fmla="*/ 586 w 587"/>
                              <a:gd name="T59" fmla="*/ 317 h 588"/>
                              <a:gd name="T60" fmla="*/ 586 w 587"/>
                              <a:gd name="T61" fmla="*/ 269 h 588"/>
                              <a:gd name="T62" fmla="*/ 578 w 587"/>
                              <a:gd name="T63" fmla="*/ 223 h 588"/>
                              <a:gd name="T64" fmla="*/ 564 w 587"/>
                              <a:gd name="T65" fmla="*/ 179 h 588"/>
                              <a:gd name="T66" fmla="*/ 543 w 587"/>
                              <a:gd name="T67" fmla="*/ 138 h 588"/>
                              <a:gd name="T68" fmla="*/ 516 w 587"/>
                              <a:gd name="T69" fmla="*/ 102 h 588"/>
                              <a:gd name="T70" fmla="*/ 484 w 587"/>
                              <a:gd name="T71" fmla="*/ 70 h 588"/>
                              <a:gd name="T72" fmla="*/ 448 w 587"/>
                              <a:gd name="T73" fmla="*/ 43 h 588"/>
                              <a:gd name="T74" fmla="*/ 407 w 587"/>
                              <a:gd name="T75" fmla="*/ 23 h 588"/>
                              <a:gd name="T76" fmla="*/ 364 w 587"/>
                              <a:gd name="T77" fmla="*/ 8 h 588"/>
                              <a:gd name="T78" fmla="*/ 317 w 587"/>
                              <a:gd name="T79" fmla="*/ 0 h 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87" h="588">
                                <a:moveTo>
                                  <a:pt x="293" y="0"/>
                                </a:moveTo>
                                <a:lnTo>
                                  <a:pt x="269" y="0"/>
                                </a:lnTo>
                                <a:lnTo>
                                  <a:pt x="245" y="3"/>
                                </a:lnTo>
                                <a:lnTo>
                                  <a:pt x="223" y="8"/>
                                </a:lnTo>
                                <a:lnTo>
                                  <a:pt x="200" y="14"/>
                                </a:lnTo>
                                <a:lnTo>
                                  <a:pt x="179" y="23"/>
                                </a:lnTo>
                                <a:lnTo>
                                  <a:pt x="158" y="32"/>
                                </a:lnTo>
                                <a:lnTo>
                                  <a:pt x="138" y="43"/>
                                </a:lnTo>
                                <a:lnTo>
                                  <a:pt x="120" y="56"/>
                                </a:lnTo>
                                <a:lnTo>
                                  <a:pt x="102" y="70"/>
                                </a:lnTo>
                                <a:lnTo>
                                  <a:pt x="85" y="85"/>
                                </a:lnTo>
                                <a:lnTo>
                                  <a:pt x="70" y="102"/>
                                </a:lnTo>
                                <a:lnTo>
                                  <a:pt x="56" y="120"/>
                                </a:lnTo>
                                <a:lnTo>
                                  <a:pt x="43" y="138"/>
                                </a:lnTo>
                                <a:lnTo>
                                  <a:pt x="32" y="158"/>
                                </a:lnTo>
                                <a:lnTo>
                                  <a:pt x="23" y="179"/>
                                </a:lnTo>
                                <a:lnTo>
                                  <a:pt x="14" y="200"/>
                                </a:lnTo>
                                <a:lnTo>
                                  <a:pt x="8" y="223"/>
                                </a:lnTo>
                                <a:lnTo>
                                  <a:pt x="3" y="245"/>
                                </a:lnTo>
                                <a:lnTo>
                                  <a:pt x="0" y="269"/>
                                </a:lnTo>
                                <a:lnTo>
                                  <a:pt x="0" y="293"/>
                                </a:lnTo>
                                <a:lnTo>
                                  <a:pt x="0" y="317"/>
                                </a:lnTo>
                                <a:lnTo>
                                  <a:pt x="3" y="341"/>
                                </a:lnTo>
                                <a:lnTo>
                                  <a:pt x="8" y="364"/>
                                </a:lnTo>
                                <a:lnTo>
                                  <a:pt x="14" y="386"/>
                                </a:lnTo>
                                <a:lnTo>
                                  <a:pt x="23" y="407"/>
                                </a:lnTo>
                                <a:lnTo>
                                  <a:pt x="32" y="428"/>
                                </a:lnTo>
                                <a:lnTo>
                                  <a:pt x="43" y="448"/>
                                </a:lnTo>
                                <a:lnTo>
                                  <a:pt x="56" y="466"/>
                                </a:lnTo>
                                <a:lnTo>
                                  <a:pt x="70" y="484"/>
                                </a:lnTo>
                                <a:lnTo>
                                  <a:pt x="85" y="501"/>
                                </a:lnTo>
                                <a:lnTo>
                                  <a:pt x="102" y="516"/>
                                </a:lnTo>
                                <a:lnTo>
                                  <a:pt x="120" y="530"/>
                                </a:lnTo>
                                <a:lnTo>
                                  <a:pt x="138" y="543"/>
                                </a:lnTo>
                                <a:lnTo>
                                  <a:pt x="158" y="554"/>
                                </a:lnTo>
                                <a:lnTo>
                                  <a:pt x="179" y="564"/>
                                </a:lnTo>
                                <a:lnTo>
                                  <a:pt x="200" y="572"/>
                                </a:lnTo>
                                <a:lnTo>
                                  <a:pt x="223" y="578"/>
                                </a:lnTo>
                                <a:lnTo>
                                  <a:pt x="245" y="583"/>
                                </a:lnTo>
                                <a:lnTo>
                                  <a:pt x="269" y="586"/>
                                </a:lnTo>
                                <a:lnTo>
                                  <a:pt x="293" y="587"/>
                                </a:lnTo>
                                <a:lnTo>
                                  <a:pt x="317" y="586"/>
                                </a:lnTo>
                                <a:lnTo>
                                  <a:pt x="341" y="583"/>
                                </a:lnTo>
                                <a:lnTo>
                                  <a:pt x="364" y="578"/>
                                </a:lnTo>
                                <a:lnTo>
                                  <a:pt x="386" y="572"/>
                                </a:lnTo>
                                <a:lnTo>
                                  <a:pt x="407" y="564"/>
                                </a:lnTo>
                                <a:lnTo>
                                  <a:pt x="428" y="554"/>
                                </a:lnTo>
                                <a:lnTo>
                                  <a:pt x="448" y="543"/>
                                </a:lnTo>
                                <a:lnTo>
                                  <a:pt x="466" y="530"/>
                                </a:lnTo>
                                <a:lnTo>
                                  <a:pt x="484" y="516"/>
                                </a:lnTo>
                                <a:lnTo>
                                  <a:pt x="501" y="501"/>
                                </a:lnTo>
                                <a:lnTo>
                                  <a:pt x="516" y="484"/>
                                </a:lnTo>
                                <a:lnTo>
                                  <a:pt x="530" y="466"/>
                                </a:lnTo>
                                <a:lnTo>
                                  <a:pt x="543" y="448"/>
                                </a:lnTo>
                                <a:lnTo>
                                  <a:pt x="554" y="428"/>
                                </a:lnTo>
                                <a:lnTo>
                                  <a:pt x="564" y="407"/>
                                </a:lnTo>
                                <a:lnTo>
                                  <a:pt x="572" y="386"/>
                                </a:lnTo>
                                <a:lnTo>
                                  <a:pt x="578" y="364"/>
                                </a:lnTo>
                                <a:lnTo>
                                  <a:pt x="583" y="341"/>
                                </a:lnTo>
                                <a:lnTo>
                                  <a:pt x="586" y="317"/>
                                </a:lnTo>
                                <a:lnTo>
                                  <a:pt x="587" y="293"/>
                                </a:lnTo>
                                <a:lnTo>
                                  <a:pt x="586" y="269"/>
                                </a:lnTo>
                                <a:lnTo>
                                  <a:pt x="583" y="245"/>
                                </a:lnTo>
                                <a:lnTo>
                                  <a:pt x="578" y="223"/>
                                </a:lnTo>
                                <a:lnTo>
                                  <a:pt x="572" y="200"/>
                                </a:lnTo>
                                <a:lnTo>
                                  <a:pt x="564" y="179"/>
                                </a:lnTo>
                                <a:lnTo>
                                  <a:pt x="554" y="158"/>
                                </a:lnTo>
                                <a:lnTo>
                                  <a:pt x="543" y="138"/>
                                </a:lnTo>
                                <a:lnTo>
                                  <a:pt x="530" y="120"/>
                                </a:lnTo>
                                <a:lnTo>
                                  <a:pt x="516" y="102"/>
                                </a:lnTo>
                                <a:lnTo>
                                  <a:pt x="501" y="85"/>
                                </a:lnTo>
                                <a:lnTo>
                                  <a:pt x="484" y="70"/>
                                </a:lnTo>
                                <a:lnTo>
                                  <a:pt x="466" y="56"/>
                                </a:lnTo>
                                <a:lnTo>
                                  <a:pt x="448" y="43"/>
                                </a:lnTo>
                                <a:lnTo>
                                  <a:pt x="428" y="32"/>
                                </a:lnTo>
                                <a:lnTo>
                                  <a:pt x="407" y="23"/>
                                </a:lnTo>
                                <a:lnTo>
                                  <a:pt x="386" y="14"/>
                                </a:lnTo>
                                <a:lnTo>
                                  <a:pt x="364" y="8"/>
                                </a:lnTo>
                                <a:lnTo>
                                  <a:pt x="341" y="3"/>
                                </a:lnTo>
                                <a:lnTo>
                                  <a:pt x="317" y="0"/>
                                </a:lnTo>
                                <a:lnTo>
                                  <a:pt x="2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CEF399C" id="Group 11" o:spid="_x0000_s1026" style="position:absolute;margin-left:-1.5pt;margin-top:-.5pt;width:598.3pt;height:65.3pt;z-index:-251660800;mso-position-horizontal-relative:page;mso-position-vertical-relative:page" coordorigin="-30,-10" coordsize="11966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" o:allowincell="f">
                <v:shape id="Freeform 12" o:spid="_x0000_s1027" style="position:absolute;top:959;width:11905;height:20;visibility:visible;mso-wrap-style:square;v-text-anchor:top" coordsize="1190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" path="m,l11905,e" filled="f" strokecolor="#a7a9ac" strokeweight="3.1pt">
                  <v:path arrowok="t" o:connecttype="custom" o:connectlocs="0,0;11905,0" o:connectangles="0,0"/>
                </v:shape>
                <v:group id="Group 13" o:spid="_x0000_s1028" style="position:absolute;left:10332;top:136;width:1178;height:1150" coordorigin="10332,136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">
                  <v:shape id="Freeform 14" o:spid="_x0000_s1029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" path="m969,953r-744,l244,958r19,5l281,971r19,17l316,1003r13,17l338,1038r8,18l350,1074r1,16l352,1094r-1,16l369,1120r18,7l406,1134r19,8l464,1150r11,-16l488,1117r16,-13l521,1094r20,-10l561,1080r21,-4l825,1076r,-2l830,1056r7,-20l847,1018r12,-17l874,988r19,-12l912,966r19,-6l950,956r19,-3xe" fillcolor="#e2e3e4" stroked="f">
                    <v:path arrowok="t" o:connecttype="custom" o:connectlocs="969,953;225,953;244,958;263,963;281,971;300,988;316,1003;329,1020;338,1038;346,1056;350,1074;351,1090;352,1094;351,1110;369,1120;387,1127;406,1134;425,1142;464,1150;475,1134;488,1117;504,1104;521,1094;541,1084;561,1080;582,1076;825,1076;825,1074;830,1056;837,1036;847,1018;859,1001;874,988;893,976;912,966;931,960;950,956;969,953" o:connectangles="0,0,0,0,0,0,0,0,0,0,0,0,0,0,0,0,0,0,0,0,0,0,0,0,0,0,0,0,0,0,0,0,0,0,0,0,0,0"/>
                  </v:shape>
                  <v:shape id="Freeform 15" o:spid="_x0000_s1030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" path="m825,1076r-243,l606,1077r21,5l647,1090r18,10l681,1112r15,14l707,1142r22,l769,1134r19,-4l806,1122r18,-8l824,1100r,-10l825,1076xe" fillcolor="#e2e3e4" stroked="f">
                    <v:path arrowok="t" o:connecttype="custom" o:connectlocs="825,1076;582,1076;606,1077;627,1082;647,1090;665,1100;681,1112;696,1126;707,1142;729,1142;769,1134;788,1130;806,1122;824,1114;824,1100;824,1090;825,1076" o:connectangles="0,0,0,0,0,0,0,0,0,0,0,0,0,0,0,0,0"/>
                  </v:shape>
                  <v:shape id="Freeform 16" o:spid="_x0000_s1031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" path="m154,185r-15,14l126,214r-13,15l101,245,90,261,80,279r12,15l102,309r8,18l115,345r3,20l119,385r-3,19l107,427,96,449,84,467,70,481,54,494,37,504r-17,7l7,532,1,549,,569r,23l1,612r1,17l22,636r18,10l58,656r16,14l88,686r11,15l109,721r5,20l117,763r,20l115,801r-5,19l103,838r-9,15l83,868r8,18l101,903r11,17l124,938r12,13l149,968r18,-8l186,956r19,-3l1035,953r2,-2l1051,938r13,-17l1075,906r11,-16l1097,871r-2,-1l588,870r-47,-4l495,853r-21,-7l453,836,434,826,415,811,397,797,381,783,365,766,351,747,339,730,327,710r-9,-20l310,667r-7,-21l298,623r-2,-24l295,576r1,-24l298,527r5,-23l310,481r8,-20l327,439r12,-20l351,401r14,-17l381,367r16,-16l415,337r19,-12l453,314r21,-9l495,295r23,-6l564,281r522,l1082,267r-8,-18l1064,231r-11,-16l1041,199r-1,-2l972,197r-19,-2l189,195r-18,-4l154,185xe" fillcolor="#e2e3e4" stroked="f">
                    <v:path arrowok="t" o:connecttype="custom" o:connectlocs="139,199;113,229;90,261;92,294;110,327;118,365;116,404;96,449;70,481;37,504;7,532;0,569;1,612;22,636;58,656;88,686;109,721;117,763;115,801;103,838;83,868;101,903;124,938;149,968;186,956;1035,953;1051,938;1075,906;1097,871;588,870;495,853;453,836;415,811;381,783;351,747;327,710;310,667;298,623;295,576;298,527;310,481;327,439;351,401;381,367;415,337;453,314;495,295;564,281;1082,267;1064,231;1041,199;972,197;189,195;154,185" o:connectangles="0,0,0,0,0,0,0,0,0,0,0,0,0,0,0,0,0,0,0,0,0,0,0,0,0,0,0,0,0,0,0,0,0,0,0,0,0,0,0,0,0,0,0,0,0,0,0,0,0,0,0,0,0,0"/>
                  </v:shape>
                  <v:shape id="Freeform 17" o:spid="_x0000_s1032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" path="m1035,953r-66,l987,956r18,4l1022,966r13,-13xe" fillcolor="#e2e3e4" stroked="f">
                    <v:path arrowok="t" o:connecttype="custom" o:connectlocs="1035,953;969,953;987,956;1005,960;1022,966;1035,953" o:connectangles="0,0,0,0,0,0"/>
                  </v:shape>
                  <v:shape id="Freeform 18" o:spid="_x0000_s1033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" path="m1086,281r-474,l659,289r22,6l702,305r21,9l743,325r19,12l779,351r17,16l811,384r14,17l838,419r11,20l859,461r8,20l873,504r5,23l881,552r1,24l881,599r-3,24l873,646r-6,21l859,690r-10,20l838,730r-13,17l811,766r-15,17l779,797r-17,14l743,826r-20,10l702,846r-21,7l636,866r-48,4l1095,870r-10,-12l1074,840r-7,-17l1061,803r-3,-17l1058,766r2,-20l1069,721r11,-20l1093,683r14,-16l1122,656r17,-10l1157,639r13,-20l1175,599r2,-17l1177,569r,-13l1176,536r-19,-13l1139,511r-17,-12l1107,485r-14,-14l1082,455r-10,-18l1065,415r-4,-21l1060,374r1,-20l1065,335r6,-16l1079,304r10,-15l1086,281xe" fillcolor="#e2e3e4" stroked="f">
                    <v:path arrowok="t" o:connecttype="custom" o:connectlocs="612,281;681,295;723,314;762,337;796,367;825,401;849,439;867,481;878,527;882,576;878,623;867,667;849,710;825,747;796,783;762,811;723,836;681,853;588,870;1085,858;1067,823;1058,786;1060,746;1080,701;1107,667;1139,646;1170,619;1177,582;1177,556;1157,523;1122,499;1093,471;1072,437;1061,394;1061,354;1071,319;1089,289" o:connectangles="0,0,0,0,0,0,0,0,0,0,0,0,0,0,0,0,0,0,0,0,0,0,0,0,0,0,0,0,0,0,0,0,0,0,0,0,0"/>
                  </v:shape>
                  <v:shape id="Freeform 19" o:spid="_x0000_s1034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" path="m1029,185r-19,6l991,195r-19,2l1040,197r-11,-12xe" fillcolor="#e2e3e4" stroked="f">
                    <v:path arrowok="t" o:connecttype="custom" o:connectlocs="1029,185;1010,191;991,195;972,197;1040,197;1029,185" o:connectangles="0,0,0,0,0,0"/>
                  </v:shape>
                  <v:shape id="Freeform 20" o:spid="_x0000_s1035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pOsxQAAAOAAAAAPAAAAZHJzL2Rvd25yZXYueG1sRI/BasMw&#10;EETvhf6D2EJvjVwX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BXqpOsxQAAAOAAAAAP&#10;AAAAAAAAAAAAAAAAAAcCAABkcnMvZG93bnJldi54bWxQSwUGAAAAAAMAAwC3AAAA+QIAAAAA&#10;" path="m469,7r-42,4l408,15,370,27r-18,8l353,45r,12l351,75r-5,20l339,113r-9,18l317,147r-14,17l284,175r-20,10l245,191r-19,4l953,195r-20,-1l914,187r-18,-8l877,164,861,147,848,131,838,113,831,95,827,77r-1,-4l594,73,571,71,549,67,529,61,511,51,495,39,481,23,469,7xe" fillcolor="#e2e3e4" stroked="f">
                    <v:path arrowok="t" o:connecttype="custom" o:connectlocs="469,7;427,11;408,15;370,27;352,35;353,45;353,57;351,75;346,95;339,113;330,131;317,147;303,164;284,175;264,185;245,191;226,195;953,195;933,194;914,187;896,179;877,164;861,147;848,131;838,113;831,95;827,77;826,73;594,73;571,71;549,67;529,61;511,51;495,39;481,23;469,7" o:connectangles="0,0,0,0,0,0,0,0,0,0,0,0,0,0,0,0,0,0,0,0,0,0,0,0,0,0,0,0,0,0,0,0,0,0,0,0"/>
                  </v:shape>
                  <v:shape id="Freeform 21" o:spid="_x0000_s1036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vYxQAAAOAAAAAPAAAAZHJzL2Rvd25yZXYueG1sRI/BasMw&#10;EETvhf6D2EJvjVxT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DYQwvYxQAAAOAAAAAP&#10;AAAAAAAAAAAAAAAAAAcCAABkcnMvZG93bnJldi54bWxQSwUGAAAAAAMAAwC3AAAA+QIAAAAA&#10;" path="m713,l702,17,688,33,673,45,655,57r-19,8l616,71r-22,2l826,73,825,59r,-18l808,31,771,15,732,3,713,xe" fillcolor="#e2e3e4" stroked="f">
                    <v:path arrowok="t" o:connecttype="custom" o:connectlocs="713,0;702,17;688,33;673,45;655,57;636,65;616,71;594,73;826,73;825,59;825,41;808,31;771,15;732,3;713,0" o:connectangles="0,0,0,0,0,0,0,0,0,0,0,0,0,0,0"/>
                  </v:shape>
                </v:group>
                <v:group id="Group 22" o:spid="_x0000_s1037" style="position:absolute;left:10968;width:937;height:720" coordorigin="10968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">
                  <v:shape id="Freeform 23" o:spid="_x0000_s1038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" path="m936,523r-731,l225,523r19,3l263,532r18,9l300,556r16,16l329,589r9,17l346,624r4,18l351,659r1,4l351,679r18,9l387,696r19,7l425,710r19,5l464,720r11,-18l488,687r16,-14l521,662r20,-9l561,648r21,-3l825,645r,-2l830,624r7,-19l847,587r12,-16l874,556r19,-12l912,535r19,-7l936,527r,-4e" fillcolor="#d1d3d4" stroked="f">
                    <v:path arrowok="t" o:connecttype="custom" o:connectlocs="936,523;205,523;225,523;244,526;263,532;281,541;300,556;316,572;329,589;338,606;346,624;350,642;351,659;352,663;351,679;369,688;387,696;406,703;425,710;444,715;464,720;475,702;488,687;504,673;521,662;541,653;561,648;582,645;825,645;825,643;830,624;837,605;847,587;859,571;874,556;893,544;912,535;931,528;936,527;936,523" o:connectangles="0,0,0,0,0,0,0,0,0,0,0,0,0,0,0,0,0,0,0,0,0,0,0,0,0,0,0,0,0,0,0,0,0,0,0,0,0,0,0,0"/>
                  </v:shape>
                  <v:shape id="Freeform 24" o:spid="_x0000_s1039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" path="m825,645r-243,l606,647r21,4l647,659r18,9l681,681r15,14l707,711r22,-1l749,707r20,-4l788,698r18,-7l824,684r,-16l824,660r1,-15e" fillcolor="#d1d3d4" stroked="f">
                    <v:path arrowok="t" o:connecttype="custom" o:connectlocs="825,645;582,645;606,647;627,651;647,659;665,668;681,681;696,695;707,711;729,710;749,707;769,703;788,698;806,691;824,684;824,668;824,660;825,645" o:connectangles="0,0,0,0,0,0,0,0,0,0,0,0,0,0,0,0,0,0"/>
                  </v:shape>
                  <v:shape id="Freeform 25" o:spid="_x0000_s1040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" path="m106,l96,18,84,36,70,51,54,64,37,73,20,80,7,101,1,120,,138r,22l1,180r1,18l22,205r18,9l58,225r16,14l88,254r11,17l109,290r5,21l117,332r,20l115,372r-5,18l103,407r-9,15l83,436r8,19l101,473r11,17l124,506r12,15l149,536r18,-7l186,525r19,-2l936,523r,-85l588,438r-24,-1l541,434r-23,-5l495,423r-21,-8l453,405,434,394,415,381,397,367,381,352,365,335,351,318,339,299,327,279r-9,-21l310,237r-7,-22l298,192r-2,-24l295,144r1,-24l298,97r5,-23l310,51r8,-21l327,9,333,r,l106,e" fillcolor="#d1d3d4" stroked="f">
                    <v:path arrowok="t" o:connecttype="custom" o:connectlocs="96,18;70,51;37,73;7,101;0,138;1,180;22,205;58,225;88,254;109,290;117,332;115,372;103,407;83,436;101,473;124,506;149,536;186,525;936,523;588,438;541,434;495,423;453,405;415,381;381,352;351,318;327,279;310,237;298,192;295,144;298,97;310,51;327,9;333,0" o:connectangles="0,0,0,0,0,0,0,0,0,0,0,0,0,0,0,0,0,0,0,0,0,0,0,0,0,0,0,0,0,0,0,0,0,0"/>
                  </v:shape>
                  <v:shape id="Freeform 26" o:spid="_x0000_s1041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" path="m843,r6,9l859,30r8,21l873,74r5,23l881,120r1,24l881,168r-3,24l873,215r-6,22l859,258r-10,21l838,299r-13,19l811,335r-15,17l779,367r-17,14l743,394r-20,11l702,415r-21,8l659,429r-23,5l612,437r-24,1l936,438,936,r,l843,e" fillcolor="#d1d3d4" stroked="f">
                    <v:path arrowok="t" o:connecttype="custom" o:connectlocs="843,0;849,9;859,30;867,51;873,74;878,97;881,120;882,144;881,168;878,192;873,215;867,237;859,258;849,279;838,299;825,318;811,335;796,352;779,367;762,381;743,394;723,405;702,415;681,423;659,429;636,434;612,437;588,438;936,438;936,0;936,0;843,0" o:connectangles="0,0,0,0,0,0,0,0,0,0,0,0,0,0,0,0,0,0,0,0,0,0,0,0,0,0,0,0,0,0,0,0"/>
                  </v:shape>
                </v:group>
                <v:shape id="Freeform 27" o:spid="_x0000_s1042" style="position:absolute;left:9872;top:274;width:587;height:588;visibility:visible;mso-wrap-style:square;v-text-anchor:top" coordsize="587,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" path="m293,l269,,245,3,223,8r-23,6l179,23r-21,9l138,43,120,56,102,70,85,85,70,102,56,120,43,138,32,158r-9,21l14,200,8,223,3,245,,269r,24l,317r3,24l8,364r6,22l23,407r9,21l43,448r13,18l70,484r15,17l102,516r18,14l138,543r20,11l179,564r21,8l223,578r22,5l269,586r24,1l317,586r24,-3l364,578r22,-6l407,564r21,-10l448,543r18,-13l484,516r17,-15l516,484r14,-18l543,448r11,-20l564,407r8,-21l578,364r5,-23l586,317r1,-24l586,269r-3,-24l578,223r-6,-23l564,179,554,158,543,138,530,120,516,102,501,85,484,70,466,56,448,43,428,32,407,23,386,14,364,8,341,3,317,,293,xe" fillcolor="#f3f4f4" stroked="f">
                  <v:path arrowok="t" o:connecttype="custom" o:connectlocs="269,0;223,8;179,23;138,43;102,70;70,102;43,138;23,179;8,223;0,269;0,317;8,364;23,407;43,448;70,484;102,516;138,543;179,564;223,578;269,586;317,586;364,578;407,564;448,543;484,516;516,484;543,448;564,407;578,364;586,317;586,269;578,223;564,179;543,138;516,102;484,70;448,43;407,23;364,8;317,0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A1304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3887E478" wp14:editId="50549CEC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0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4E916C7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87E478" id="WordArt 28" o:spid="_x0000_s1030" type="#_x0000_t202" style="position:absolute;left:0;text-align:left;margin-left:541.4pt;margin-top:811.85pt;width:47.7pt;height:9pt;rotation:-4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" o:allowincell="f" filled="f" stroked="f">
                <v:stroke joinstyle="round"/>
                <v:path arrowok="t"/>
                <v:textbox>
                  <w:txbxContent>
                    <w:p w14:paraId="24E916C7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proofErr w:type="spellStart"/>
      <w:proofErr w:type="gramStart"/>
      <w:r w:rsidR="00D77BDD">
        <w:rPr>
          <w:rFonts w:ascii="Garamond" w:hAnsi="Garamond" w:cs="Garamond"/>
          <w:b/>
          <w:bCs/>
          <w:color w:val="231F20"/>
          <w:spacing w:val="-11"/>
          <w:w w:val="80"/>
          <w:sz w:val="35"/>
          <w:szCs w:val="35"/>
        </w:rPr>
        <w:t>o</w:t>
      </w:r>
      <w:r w:rsidR="00D77BDD">
        <w:rPr>
          <w:rFonts w:ascii="Garamond" w:hAnsi="Garamond" w:cs="Garamond"/>
          <w:b/>
          <w:bCs/>
          <w:color w:val="231F20"/>
          <w:spacing w:val="-8"/>
          <w:w w:val="80"/>
          <w:sz w:val="35"/>
          <w:szCs w:val="35"/>
        </w:rPr>
        <w:t>pen</w:t>
      </w:r>
      <w:r w:rsidR="00D77BDD">
        <w:rPr>
          <w:rFonts w:ascii="Garamond" w:hAnsi="Garamond" w:cs="Garamond"/>
          <w:b/>
          <w:bCs/>
          <w:color w:val="58595B"/>
          <w:spacing w:val="-8"/>
          <w:w w:val="80"/>
          <w:sz w:val="35"/>
          <w:szCs w:val="35"/>
        </w:rPr>
        <w:t>Mind</w:t>
      </w:r>
      <w:proofErr w:type="spellEnd"/>
      <w:proofErr w:type="gramEnd"/>
    </w:p>
    <w:p w14:paraId="1A069B7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A8633EB" w14:textId="77777777" w:rsidR="00D77BDD" w:rsidRDefault="00D77BD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14:paraId="59826721" w14:textId="77777777" w:rsidR="00D77BDD" w:rsidRDefault="00D77BDD">
      <w:pPr>
        <w:pStyle w:val="Titre2"/>
        <w:kinsoku w:val="0"/>
        <w:overflowPunct w:val="0"/>
        <w:rPr>
          <w:b w:val="0"/>
          <w:bCs w:val="0"/>
          <w:color w:val="000000"/>
        </w:rPr>
      </w:pPr>
      <w:r>
        <w:rPr>
          <w:color w:val="231F20"/>
          <w:spacing w:val="-17"/>
          <w:w w:val="115"/>
        </w:rPr>
        <w:t>V</w:t>
      </w:r>
      <w:r>
        <w:rPr>
          <w:color w:val="231F20"/>
          <w:w w:val="115"/>
        </w:rPr>
        <w:t>oca</w:t>
      </w:r>
      <w:r>
        <w:rPr>
          <w:color w:val="231F20"/>
          <w:spacing w:val="-4"/>
          <w:w w:val="115"/>
        </w:rPr>
        <w:t>b</w:t>
      </w:r>
      <w:r>
        <w:rPr>
          <w:color w:val="231F20"/>
          <w:w w:val="115"/>
        </w:rPr>
        <w:t>ulary</w:t>
      </w:r>
    </w:p>
    <w:p w14:paraId="7ABB55FF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before="82" w:line="265" w:lineRule="auto"/>
        <w:ind w:left="180" w:right="203" w:firstLine="0"/>
        <w:rPr>
          <w:color w:val="000000"/>
          <w:sz w:val="22"/>
          <w:szCs w:val="22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914E598" wp14:editId="11B8EC96">
                <wp:simplePos x="0" y="0"/>
                <wp:positionH relativeFrom="page">
                  <wp:posOffset>457200</wp:posOffset>
                </wp:positionH>
                <wp:positionV relativeFrom="paragraph">
                  <wp:posOffset>706120</wp:posOffset>
                </wp:positionV>
                <wp:extent cx="3190240" cy="445770"/>
                <wp:effectExtent l="0" t="0" r="0" b="0"/>
                <wp:wrapNone/>
                <wp:docPr id="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0240" cy="44577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742E45" id="Rectangle 29" o:spid="_x0000_s1026" style="position:absolute;margin-left:36pt;margin-top:55.6pt;width:251.2pt;height:35.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w w:val="114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spacing w:val="-3"/>
          <w:w w:val="120"/>
          <w:sz w:val="22"/>
          <w:szCs w:val="22"/>
        </w:rPr>
        <w:t>x</w:t>
      </w:r>
      <w:r w:rsidR="00D77BDD">
        <w:rPr>
          <w:b/>
          <w:bCs/>
          <w:color w:val="231F20"/>
          <w:w w:val="120"/>
          <w:sz w:val="22"/>
          <w:szCs w:val="22"/>
        </w:rPr>
        <w:t>es.</w:t>
      </w:r>
      <w:r w:rsidR="00D77BDD">
        <w:rPr>
          <w:b/>
          <w:bCs/>
          <w:color w:val="231F20"/>
          <w:spacing w:val="-3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w w:val="117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ea</w:t>
      </w:r>
      <w:r w:rsidR="00D77BDD">
        <w:rPr>
          <w:b/>
          <w:bCs/>
          <w:color w:val="231F20"/>
          <w:spacing w:val="-5"/>
          <w:w w:val="120"/>
          <w:sz w:val="22"/>
          <w:szCs w:val="22"/>
        </w:rPr>
        <w:t>c</w:t>
      </w:r>
      <w:r w:rsidR="00D77BDD">
        <w:rPr>
          <w:b/>
          <w:bCs/>
          <w:color w:val="231F20"/>
          <w:w w:val="120"/>
          <w:sz w:val="22"/>
          <w:szCs w:val="22"/>
        </w:rPr>
        <w:t>h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</w:p>
    <w:p w14:paraId="7FDEFEE2" w14:textId="77777777" w:rsidR="00D77BDD" w:rsidRDefault="00D77BDD">
      <w:pPr>
        <w:kinsoku w:val="0"/>
        <w:overflowPunct w:val="0"/>
        <w:spacing w:before="1" w:line="130" w:lineRule="exact"/>
        <w:rPr>
          <w:sz w:val="13"/>
          <w:szCs w:val="13"/>
        </w:rPr>
      </w:pPr>
    </w:p>
    <w:p w14:paraId="28E52FF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B6F01E8" w14:textId="77777777" w:rsidR="00D77BDD" w:rsidRDefault="00D77BDD">
      <w:pPr>
        <w:kinsoku w:val="0"/>
        <w:overflowPunct w:val="0"/>
        <w:spacing w:line="257" w:lineRule="auto"/>
        <w:ind w:left="350" w:right="19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231F20"/>
          <w:w w:val="105"/>
          <w:sz w:val="18"/>
          <w:szCs w:val="18"/>
        </w:rPr>
        <w:t>angry</w:t>
      </w:r>
      <w:proofErr w:type="gramEnd"/>
      <w:r>
        <w:rPr>
          <w:rFonts w:ascii="Arial" w:hAnsi="Arial" w:cs="Arial"/>
          <w:color w:val="231F20"/>
          <w:w w:val="105"/>
          <w:sz w:val="18"/>
          <w:szCs w:val="18"/>
        </w:rPr>
        <w:t xml:space="preserve">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blog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b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owse  </w:t>
      </w:r>
      <w:r>
        <w:rPr>
          <w:rFonts w:ascii="Arial" w:hAnsi="Arial" w:cs="Arial"/>
          <w:color w:val="231F20"/>
          <w:spacing w:val="28"/>
          <w:w w:val="105"/>
          <w:sz w:val="18"/>
          <w:szCs w:val="18"/>
        </w:rPr>
        <w:t xml:space="preserve"> 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strike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 xml:space="preserve">ested  </w:t>
      </w:r>
      <w:r>
        <w:rPr>
          <w:rFonts w:ascii="Arial" w:hAnsi="Arial" w:cs="Arial"/>
          <w:strike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online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surprised</w:t>
      </w:r>
      <w:r>
        <w:rPr>
          <w:rFonts w:ascii="Arial" w:hAnsi="Arial" w:cs="Arial"/>
          <w:color w:val="231F20"/>
          <w:w w:val="103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upload</w:t>
      </w:r>
    </w:p>
    <w:p w14:paraId="6CA90AEE" w14:textId="77777777" w:rsidR="00D77BDD" w:rsidRDefault="00D77BDD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14:paraId="2C152ACC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317A1F6" w14:textId="77777777" w:rsidR="00D77BDD" w:rsidRDefault="00A7314F">
      <w:pPr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E58ED56" wp14:editId="3495FAF2">
                <wp:simplePos x="0" y="0"/>
                <wp:positionH relativeFrom="page">
                  <wp:posOffset>1574800</wp:posOffset>
                </wp:positionH>
                <wp:positionV relativeFrom="paragraph">
                  <wp:posOffset>137795</wp:posOffset>
                </wp:positionV>
                <wp:extent cx="720090" cy="12700"/>
                <wp:effectExtent l="0" t="0" r="0" b="0"/>
                <wp:wrapNone/>
                <wp:docPr id="1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C1C212F" id="Freeform 30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4pt,10.85pt,180.65pt,10.8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D77BDD">
        <w:rPr>
          <w:rFonts w:ascii="Arial" w:hAnsi="Arial" w:cs="Arial"/>
          <w:color w:val="231F20"/>
          <w:sz w:val="20"/>
          <w:szCs w:val="20"/>
        </w:rPr>
        <w:t>My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father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is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very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b/>
          <w:bCs/>
          <w:color w:val="58595B"/>
          <w:sz w:val="15"/>
          <w:szCs w:val="15"/>
        </w:rPr>
        <w:t xml:space="preserve">(0)   </w:t>
      </w:r>
      <w:r w:rsidR="00D77BDD">
        <w:rPr>
          <w:rFonts w:ascii="Arial" w:hAnsi="Arial" w:cs="Arial"/>
          <w:b/>
          <w:bCs/>
          <w:color w:val="58595B"/>
          <w:spacing w:val="21"/>
          <w:sz w:val="15"/>
          <w:szCs w:val="15"/>
        </w:rPr>
        <w:t xml:space="preserve"> 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>inte</w:t>
      </w:r>
      <w:r w:rsidR="00D77BDD">
        <w:rPr>
          <w:rFonts w:ascii="Arial" w:hAnsi="Arial" w:cs="Arial"/>
          <w:i/>
          <w:iCs/>
          <w:color w:val="58595B"/>
          <w:spacing w:val="-4"/>
          <w:position w:val="4"/>
          <w:sz w:val="20"/>
          <w:szCs w:val="20"/>
        </w:rPr>
        <w:t>r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 xml:space="preserve">ested  </w:t>
      </w:r>
      <w:r w:rsidR="00D77BDD">
        <w:rPr>
          <w:rFonts w:ascii="Arial" w:hAnsi="Arial" w:cs="Arial"/>
          <w:i/>
          <w:iCs/>
          <w:color w:val="58595B"/>
          <w:spacing w:val="17"/>
          <w:position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the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inte</w:t>
      </w:r>
      <w:r w:rsidR="00D77BDD">
        <w:rPr>
          <w:rFonts w:ascii="Arial" w:hAnsi="Arial" w:cs="Arial"/>
          <w:color w:val="231F20"/>
          <w:spacing w:val="2"/>
          <w:sz w:val="20"/>
          <w:szCs w:val="20"/>
        </w:rPr>
        <w:t>r</w:t>
      </w:r>
      <w:r w:rsidR="00D77BDD">
        <w:rPr>
          <w:rFonts w:ascii="Arial" w:hAnsi="Arial" w:cs="Arial"/>
          <w:color w:val="231F20"/>
          <w:sz w:val="20"/>
          <w:szCs w:val="20"/>
        </w:rPr>
        <w:t>net.</w:t>
      </w:r>
    </w:p>
    <w:p w14:paraId="7CAD29A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A23592A" w14:textId="77777777" w:rsidR="00D77BDD" w:rsidRDefault="00D77BDD">
      <w:pPr>
        <w:pStyle w:val="Corpsdetexte"/>
        <w:tabs>
          <w:tab w:val="left" w:pos="3104"/>
        </w:tabs>
        <w:kinsoku w:val="0"/>
        <w:overflowPunct w:val="0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spends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(1)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</w:p>
    <w:p w14:paraId="592058FA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49025BEA" w14:textId="77777777" w:rsidR="00D77BDD" w:rsidRDefault="00D77BDD">
      <w:pPr>
        <w:pStyle w:val="Corpsdetexte"/>
        <w:numPr>
          <w:ilvl w:val="0"/>
          <w:numId w:val="3"/>
        </w:numPr>
        <w:tabs>
          <w:tab w:val="left" w:pos="418"/>
          <w:tab w:val="left" w:pos="1552"/>
        </w:tabs>
        <w:kinsoku w:val="0"/>
        <w:overflowPunct w:val="0"/>
        <w:ind w:left="180" w:firstLine="0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videos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writes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</w:p>
    <w:p w14:paraId="7A8D0BD4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00BAC78" w14:textId="77777777" w:rsidR="00D77BDD" w:rsidRDefault="00A7314F">
      <w:pPr>
        <w:pStyle w:val="Corpsdetexte"/>
        <w:numPr>
          <w:ilvl w:val="0"/>
          <w:numId w:val="3"/>
        </w:numPr>
        <w:tabs>
          <w:tab w:val="left" w:pos="418"/>
          <w:tab w:val="left" w:pos="1552"/>
          <w:tab w:val="left" w:pos="3959"/>
          <w:tab w:val="left" w:pos="4222"/>
        </w:tabs>
        <w:kinsoku w:val="0"/>
        <w:overflowPunct w:val="0"/>
        <w:spacing w:line="354" w:lineRule="auto"/>
        <w:ind w:left="180" w:firstLine="0"/>
        <w:rPr>
          <w:color w:val="00000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8C8F5BF" wp14:editId="50888670">
                <wp:simplePos x="0" y="0"/>
                <wp:positionH relativeFrom="page">
                  <wp:posOffset>457200</wp:posOffset>
                </wp:positionH>
                <wp:positionV relativeFrom="paragraph">
                  <wp:posOffset>789940</wp:posOffset>
                </wp:positionV>
                <wp:extent cx="3029585" cy="304800"/>
                <wp:effectExtent l="0" t="0" r="0" b="0"/>
                <wp:wrapNone/>
                <wp:docPr id="1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9585" cy="30480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AAB916" id="Rectangle 31" o:spid="_x0000_s1026" style="position:absolute;margin-left:36pt;margin-top:62.2pt;width:238.55pt;height:2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.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was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very</w:t>
      </w:r>
      <w:r w:rsidR="00D77BDD">
        <w:rPr>
          <w:color w:val="231F20"/>
          <w:spacing w:val="-2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(4)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by</w:t>
      </w:r>
      <w:r w:rsidR="00D77BDD">
        <w:rPr>
          <w:color w:val="231F20"/>
          <w:spacing w:val="-7"/>
        </w:rPr>
        <w:t xml:space="preserve"> </w:t>
      </w:r>
      <w:r w:rsidR="00D77BDD">
        <w:rPr>
          <w:color w:val="231F20"/>
        </w:rPr>
        <w:t>his</w:t>
      </w:r>
      <w:r w:rsidR="00D77BDD">
        <w:rPr>
          <w:color w:val="231F20"/>
          <w:w w:val="95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eaction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to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an</w:t>
      </w:r>
      <w:r w:rsidR="00D77BDD">
        <w:rPr>
          <w:color w:val="231F20"/>
          <w:spacing w:val="9"/>
        </w:rPr>
        <w:t xml:space="preserve"> </w:t>
      </w:r>
      <w:proofErr w:type="gramStart"/>
      <w:r w:rsidR="00D77BDD">
        <w:rPr>
          <w:color w:val="231F20"/>
        </w:rPr>
        <w:t>article</w:t>
      </w:r>
      <w:proofErr w:type="gramEnd"/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sent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him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older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people</w:t>
      </w:r>
      <w:r w:rsidR="00D77BDD">
        <w:rPr>
          <w:color w:val="231F20"/>
          <w:w w:val="105"/>
        </w:rPr>
        <w:t xml:space="preserve"> </w:t>
      </w:r>
      <w:r w:rsidR="00D77BDD">
        <w:rPr>
          <w:color w:val="231F20"/>
        </w:rPr>
        <w:t>and the 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 He was very</w:t>
      </w:r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(5)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about</w:t>
      </w:r>
      <w:r w:rsidR="00D77BDD">
        <w:rPr>
          <w:color w:val="231F20"/>
          <w:spacing w:val="34"/>
        </w:rPr>
        <w:t xml:space="preserve"> </w:t>
      </w:r>
      <w:r w:rsidR="00D77BDD">
        <w:rPr>
          <w:color w:val="231F20"/>
        </w:rPr>
        <w:t>it.</w:t>
      </w:r>
    </w:p>
    <w:p w14:paraId="2AE4332A" w14:textId="77777777" w:rsidR="00D77BDD" w:rsidRDefault="00D77BDD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14:paraId="0F8B953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8E95432" w14:textId="77777777" w:rsidR="00D77BDD" w:rsidRDefault="00D77BDD">
      <w:pPr>
        <w:kinsoku w:val="0"/>
        <w:overflowPunct w:val="0"/>
        <w:ind w:left="35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231F20"/>
          <w:w w:val="105"/>
          <w:sz w:val="18"/>
          <w:szCs w:val="18"/>
        </w:rPr>
        <w:t>email</w:t>
      </w:r>
      <w:proofErr w:type="gramEnd"/>
      <w:r>
        <w:rPr>
          <w:rFonts w:ascii="Arial" w:hAnsi="Arial" w:cs="Arial"/>
          <w:color w:val="231F20"/>
          <w:w w:val="105"/>
          <w:sz w:val="18"/>
          <w:szCs w:val="18"/>
        </w:rPr>
        <w:t xml:space="preserve">  </w:t>
      </w:r>
      <w:r>
        <w:rPr>
          <w:rFonts w:ascii="Arial" w:hAnsi="Arial" w:cs="Arial"/>
          <w:color w:val="231F20"/>
          <w:spacing w:val="2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Google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ead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shocked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checking</w:t>
      </w:r>
    </w:p>
    <w:p w14:paraId="2A4FF8DA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90A923E" w14:textId="77777777" w:rsidR="00D77BDD" w:rsidRDefault="00D77BDD">
      <w:pPr>
        <w:kinsoku w:val="0"/>
        <w:overflowPunct w:val="0"/>
        <w:spacing w:before="16" w:line="200" w:lineRule="exact"/>
        <w:rPr>
          <w:sz w:val="20"/>
          <w:szCs w:val="20"/>
        </w:rPr>
      </w:pPr>
    </w:p>
    <w:p w14:paraId="05994691" w14:textId="77777777" w:rsidR="00D77BDD" w:rsidRDefault="00D77BDD">
      <w:pPr>
        <w:pStyle w:val="Corpsdetexte"/>
        <w:tabs>
          <w:tab w:val="left" w:pos="2049"/>
          <w:tab w:val="left" w:pos="2446"/>
          <w:tab w:val="left" w:pos="3800"/>
        </w:tabs>
        <w:kinsoku w:val="0"/>
        <w:overflowPunct w:val="0"/>
        <w:spacing w:line="354" w:lineRule="auto"/>
        <w:ind w:left="179" w:right="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(6)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(7)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this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mo</w:t>
      </w:r>
      <w:r>
        <w:rPr>
          <w:color w:val="231F20"/>
          <w:spacing w:val="2"/>
        </w:rPr>
        <w:t>r</w:t>
      </w:r>
      <w:r>
        <w:rPr>
          <w:color w:val="231F20"/>
        </w:rPr>
        <w:t>ning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(8)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message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me.</w:t>
      </w:r>
    </w:p>
    <w:p w14:paraId="6434EDAF" w14:textId="77777777" w:rsidR="00D77BDD" w:rsidRDefault="00D77BDD">
      <w:pPr>
        <w:pStyle w:val="Corpsdetexte"/>
        <w:tabs>
          <w:tab w:val="left" w:pos="2556"/>
        </w:tabs>
        <w:kinsoku w:val="0"/>
        <w:overflowPunct w:val="0"/>
        <w:spacing w:before="3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(9)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your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blog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</w:p>
    <w:p w14:paraId="5D8F379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5A53FCE9" w14:textId="77777777" w:rsidR="00D77BDD" w:rsidRDefault="00D77BDD">
      <w:pPr>
        <w:pStyle w:val="Corpsdetexte"/>
        <w:tabs>
          <w:tab w:val="left" w:pos="1644"/>
        </w:tabs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>(10)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proofErr w:type="gramStart"/>
      <w:r>
        <w:rPr>
          <w:color w:val="231F20"/>
        </w:rPr>
        <w:t>about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you.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seem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upset.</w:t>
      </w:r>
    </w:p>
    <w:p w14:paraId="631A4FC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37497E3" w14:textId="77777777" w:rsidR="00D77BDD" w:rsidRDefault="00D77BDD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2AF39138" w14:textId="77777777" w:rsidR="00D77BDD" w:rsidRDefault="00D77BDD">
      <w:pPr>
        <w:pStyle w:val="Titre2"/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right="53" w:firstLine="0"/>
        <w:rPr>
          <w:b w:val="0"/>
          <w:bCs w:val="0"/>
          <w:color w:val="000000"/>
        </w:rPr>
      </w:pPr>
      <w:r>
        <w:rPr>
          <w:color w:val="231F20"/>
          <w:w w:val="115"/>
        </w:rPr>
        <w:t>Complete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definitions.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spacing w:val="-7"/>
          <w:w w:val="115"/>
        </w:rPr>
        <w:t>T</w:t>
      </w:r>
      <w:r>
        <w:rPr>
          <w:color w:val="231F20"/>
          <w:w w:val="115"/>
        </w:rPr>
        <w:t>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first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letters</w:t>
      </w:r>
      <w:r>
        <w:rPr>
          <w:color w:val="231F20"/>
          <w:w w:val="116"/>
        </w:rPr>
        <w:t xml:space="preserve"> </w:t>
      </w:r>
      <w:r>
        <w:rPr>
          <w:color w:val="231F20"/>
          <w:w w:val="115"/>
        </w:rPr>
        <w:t>of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missing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spacing w:val="-6"/>
          <w:w w:val="115"/>
        </w:rPr>
        <w:t>w</w:t>
      </w:r>
      <w:r>
        <w:rPr>
          <w:color w:val="231F20"/>
          <w:w w:val="115"/>
        </w:rPr>
        <w:t>ords</w:t>
      </w:r>
      <w:r>
        <w:rPr>
          <w:color w:val="231F20"/>
          <w:spacing w:val="21"/>
          <w:w w:val="115"/>
        </w:rPr>
        <w:t xml:space="preserve"> </w:t>
      </w:r>
      <w:proofErr w:type="gramStart"/>
      <w:r>
        <w:rPr>
          <w:color w:val="231F20"/>
          <w:w w:val="115"/>
        </w:rPr>
        <w:t>are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sh</w:t>
      </w:r>
      <w:r>
        <w:rPr>
          <w:color w:val="231F20"/>
          <w:spacing w:val="-6"/>
          <w:w w:val="115"/>
        </w:rPr>
        <w:t>o</w:t>
      </w:r>
      <w:r>
        <w:rPr>
          <w:color w:val="231F20"/>
          <w:w w:val="115"/>
        </w:rPr>
        <w:t>wn</w:t>
      </w:r>
      <w:proofErr w:type="gramEnd"/>
      <w:r>
        <w:rPr>
          <w:color w:val="231F20"/>
          <w:w w:val="115"/>
        </w:rPr>
        <w:t>.</w:t>
      </w:r>
    </w:p>
    <w:p w14:paraId="5D16DC32" w14:textId="77777777" w:rsidR="00D77BDD" w:rsidRDefault="00A7314F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231F2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09A5FD0" wp14:editId="5D5A8255">
                <wp:simplePos x="0" y="0"/>
                <wp:positionH relativeFrom="page">
                  <wp:posOffset>995045</wp:posOffset>
                </wp:positionH>
                <wp:positionV relativeFrom="paragraph">
                  <wp:posOffset>348615</wp:posOffset>
                </wp:positionV>
                <wp:extent cx="720090" cy="12700"/>
                <wp:effectExtent l="0" t="0" r="0" b="0"/>
                <wp:wrapNone/>
                <wp:docPr id="1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37B30FC3" id="Freeform 32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35pt,27.45pt,135pt,27.4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20646E">
        <w:rPr>
          <w:color w:val="231F20"/>
        </w:rPr>
        <w:t xml:space="preserve">   </w:t>
      </w:r>
      <w:proofErr w:type="gramStart"/>
      <w:r w:rsidR="0020646E" w:rsidRPr="0020646E">
        <w:rPr>
          <w:b/>
          <w:color w:val="231F20"/>
          <w:sz w:val="15"/>
          <w:szCs w:val="15"/>
        </w:rPr>
        <w:t>0</w:t>
      </w:r>
      <w:proofErr w:type="gramEnd"/>
      <w:r w:rsidR="0020646E"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look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at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lots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di</w:t>
      </w:r>
      <w:r w:rsidR="00D77BDD">
        <w:rPr>
          <w:color w:val="231F20"/>
          <w:spacing w:val="-4"/>
        </w:rPr>
        <w:t>f</w:t>
      </w:r>
      <w:r w:rsidR="00D77BDD">
        <w:rPr>
          <w:color w:val="231F20"/>
        </w:rPr>
        <w:t>fe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ent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websites,</w:t>
      </w:r>
      <w:r w:rsidR="00D77BDD">
        <w:rPr>
          <w:color w:val="231F20"/>
          <w:w w:val="99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231F20"/>
        </w:rPr>
        <w:t xml:space="preserve">b </w:t>
      </w:r>
      <w:proofErr w:type="spellStart"/>
      <w:r w:rsidR="00D77BDD">
        <w:rPr>
          <w:i/>
          <w:iCs/>
          <w:color w:val="58595B"/>
          <w:spacing w:val="-4"/>
          <w:position w:val="4"/>
        </w:rPr>
        <w:t>r</w:t>
      </w:r>
      <w:r w:rsidR="00D77BDD">
        <w:rPr>
          <w:i/>
          <w:iCs/>
          <w:color w:val="58595B"/>
          <w:position w:val="4"/>
        </w:rPr>
        <w:t>owse</w:t>
      </w:r>
      <w:proofErr w:type="spellEnd"/>
      <w:r w:rsidR="00D77BDD">
        <w:rPr>
          <w:i/>
          <w:iCs/>
          <w:color w:val="58595B"/>
          <w:position w:val="4"/>
        </w:rPr>
        <w:tab/>
      </w:r>
      <w:r w:rsidR="00D77BDD">
        <w:rPr>
          <w:color w:val="231F20"/>
        </w:rPr>
        <w:t>the</w:t>
      </w:r>
      <w:r w:rsidR="00D77BDD">
        <w:rPr>
          <w:color w:val="231F20"/>
          <w:spacing w:val="3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</w:t>
      </w:r>
    </w:p>
    <w:p w14:paraId="510A559C" w14:textId="77777777" w:rsidR="00D77BDD" w:rsidRDefault="0020646E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000000"/>
        </w:rPr>
      </w:pPr>
      <w:r>
        <w:rPr>
          <w:b/>
          <w:color w:val="231F20"/>
          <w:sz w:val="15"/>
          <w:szCs w:val="15"/>
        </w:rPr>
        <w:t xml:space="preserve">  </w:t>
      </w:r>
      <w:r w:rsidRPr="0020646E">
        <w:rPr>
          <w:b/>
          <w:color w:val="231F20"/>
          <w:sz w:val="15"/>
          <w:szCs w:val="15"/>
        </w:rPr>
        <w:t>11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you put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a message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on a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website,</w:t>
      </w:r>
      <w:r w:rsidR="00D77BDD">
        <w:rPr>
          <w:color w:val="231F20"/>
          <w:w w:val="101"/>
        </w:rPr>
        <w:t xml:space="preserve"> </w:t>
      </w:r>
      <w:r w:rsidR="00D77BDD">
        <w:rPr>
          <w:color w:val="231F20"/>
        </w:rPr>
        <w:t xml:space="preserve">you </w:t>
      </w:r>
      <w:r w:rsidR="00D77BDD">
        <w:rPr>
          <w:b/>
          <w:bCs/>
          <w:color w:val="231F20"/>
        </w:rPr>
        <w:t>p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14832DA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77AE2F8" w14:textId="77777777" w:rsidR="00D77BDD" w:rsidRDefault="0020646E" w:rsidP="0020646E">
      <w:pPr>
        <w:pStyle w:val="Corpsdetexte"/>
        <w:tabs>
          <w:tab w:val="left" w:pos="520"/>
          <w:tab w:val="left" w:pos="2161"/>
        </w:tabs>
        <w:kinsoku w:val="0"/>
        <w:overflowPunct w:val="0"/>
        <w:spacing w:line="271" w:lineRule="auto"/>
        <w:ind w:left="516" w:right="1631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12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get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files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om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w w:val="103"/>
        </w:rPr>
        <w:t xml:space="preserve"> </w:t>
      </w:r>
      <w:proofErr w:type="spellStart"/>
      <w:r w:rsidR="00D77BDD">
        <w:rPr>
          <w:color w:val="231F20"/>
        </w:rPr>
        <w:t xml:space="preserve">you </w:t>
      </w:r>
      <w:r w:rsidR="00D77BDD">
        <w:rPr>
          <w:b/>
          <w:bCs/>
          <w:color w:val="231F20"/>
        </w:rPr>
        <w:t>d</w:t>
      </w:r>
      <w:proofErr w:type="spellEnd"/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them.</w:t>
      </w:r>
    </w:p>
    <w:p w14:paraId="1061F74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957EE3B" w14:textId="77777777" w:rsidR="00D77BDD" w:rsidRDefault="0020646E" w:rsidP="0020646E">
      <w:pPr>
        <w:pStyle w:val="Corpsdetexte"/>
        <w:tabs>
          <w:tab w:val="left" w:pos="520"/>
          <w:tab w:val="left" w:pos="2113"/>
        </w:tabs>
        <w:kinsoku w:val="0"/>
        <w:overflowPunct w:val="0"/>
        <w:spacing w:line="271" w:lineRule="auto"/>
        <w:ind w:left="516" w:right="1039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13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write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short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message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  <w:spacing w:val="-25"/>
        </w:rPr>
        <w:t>T</w:t>
      </w:r>
      <w:r w:rsidR="00D77BDD">
        <w:rPr>
          <w:color w:val="231F20"/>
        </w:rPr>
        <w:t>witte</w:t>
      </w:r>
      <w:r w:rsidR="00D77BDD">
        <w:rPr>
          <w:color w:val="231F20"/>
          <w:spacing w:val="-19"/>
        </w:rPr>
        <w:t>r</w:t>
      </w:r>
      <w:r w:rsidR="00D77BDD">
        <w:rPr>
          <w:color w:val="231F20"/>
        </w:rPr>
        <w:t xml:space="preserve">, you </w:t>
      </w:r>
      <w:r w:rsidR="00D77BDD">
        <w:rPr>
          <w:b/>
          <w:bCs/>
          <w:color w:val="231F20"/>
        </w:rPr>
        <w:t>t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5D5B10F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9A5E0A5" w14:textId="77777777" w:rsidR="00D77BDD" w:rsidRDefault="0020646E" w:rsidP="0020646E">
      <w:pPr>
        <w:pStyle w:val="Corpsdetexte"/>
        <w:tabs>
          <w:tab w:val="left" w:pos="520"/>
          <w:tab w:val="left" w:pos="4875"/>
        </w:tabs>
        <w:kinsoku w:val="0"/>
        <w:overflowPunct w:val="0"/>
        <w:ind w:left="0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14</w:t>
      </w:r>
      <w:r>
        <w:rPr>
          <w:color w:val="231F20"/>
        </w:rPr>
        <w:tab/>
      </w:r>
      <w:r w:rsidR="00D77BDD">
        <w:rPr>
          <w:color w:val="231F20"/>
        </w:rPr>
        <w:t>Things that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 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o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3BA7CD6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2F80538B" w14:textId="77777777" w:rsidR="00D77BDD" w:rsidRDefault="0020646E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  <w:r>
        <w:rPr>
          <w:color w:val="231F20"/>
        </w:rPr>
        <w:t xml:space="preserve">  </w:t>
      </w:r>
      <w:r w:rsidRPr="0020646E">
        <w:rPr>
          <w:b/>
          <w:color w:val="231F20"/>
          <w:sz w:val="15"/>
          <w:szCs w:val="15"/>
        </w:rPr>
        <w:t>15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something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like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pictu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or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video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u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6911D4E2" w14:textId="77777777" w:rsidR="00D77BDD" w:rsidRDefault="00D77BDD">
      <w:pPr>
        <w:kinsoku w:val="0"/>
        <w:overflowPunct w:val="0"/>
        <w:spacing w:before="7" w:line="160" w:lineRule="exact"/>
        <w:rPr>
          <w:sz w:val="16"/>
          <w:szCs w:val="16"/>
        </w:rPr>
      </w:pPr>
      <w:r>
        <w:br w:type="column"/>
      </w:r>
    </w:p>
    <w:p w14:paraId="6C20D6B0" w14:textId="77777777" w:rsidR="00D77BDD" w:rsidRDefault="005F12C1">
      <w:pPr>
        <w:pStyle w:val="Titre2"/>
        <w:kinsoku w:val="0"/>
        <w:overflowPunct w:val="0"/>
        <w:ind w:left="0" w:right="782"/>
        <w:jc w:val="right"/>
        <w:rPr>
          <w:rFonts w:ascii="Arial" w:hAnsi="Arial" w:cs="Arial"/>
          <w:b w:val="0"/>
          <w:bCs w:val="0"/>
          <w:color w:val="000000"/>
        </w:rPr>
      </w:pPr>
      <w:r>
        <w:rPr>
          <w:rFonts w:ascii="Arial" w:hAnsi="Arial" w:cs="Arial"/>
          <w:color w:val="58595B"/>
          <w:w w:val="130"/>
        </w:rPr>
        <w:t>LEVEL</w:t>
      </w:r>
      <w:r w:rsidR="00D77BDD">
        <w:rPr>
          <w:rFonts w:ascii="Arial" w:hAnsi="Arial" w:cs="Arial"/>
          <w:color w:val="58595B"/>
          <w:spacing w:val="42"/>
          <w:w w:val="130"/>
        </w:rPr>
        <w:t xml:space="preserve"> </w:t>
      </w:r>
      <w:r w:rsidR="00D77BDD">
        <w:rPr>
          <w:rFonts w:ascii="Arial" w:hAnsi="Arial" w:cs="Arial"/>
          <w:color w:val="58595B"/>
          <w:w w:val="130"/>
        </w:rPr>
        <w:t>2</w:t>
      </w:r>
    </w:p>
    <w:p w14:paraId="42D9100E" w14:textId="77777777" w:rsidR="00D77BDD" w:rsidRDefault="00D77BDD">
      <w:pPr>
        <w:kinsoku w:val="0"/>
        <w:overflowPunct w:val="0"/>
        <w:spacing w:before="3" w:line="130" w:lineRule="exact"/>
        <w:rPr>
          <w:sz w:val="13"/>
          <w:szCs w:val="13"/>
        </w:rPr>
      </w:pPr>
    </w:p>
    <w:p w14:paraId="1C49B52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2B6E79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DE7613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left="180" w:right="972" w:firstLine="0"/>
        <w:rPr>
          <w:color w:val="000000"/>
          <w:sz w:val="22"/>
          <w:szCs w:val="22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7446D390" wp14:editId="5C2F2F9A">
                <wp:simplePos x="0" y="0"/>
                <wp:positionH relativeFrom="page">
                  <wp:posOffset>3881120</wp:posOffset>
                </wp:positionH>
                <wp:positionV relativeFrom="paragraph">
                  <wp:posOffset>397510</wp:posOffset>
                </wp:positionV>
                <wp:extent cx="3042920" cy="457200"/>
                <wp:effectExtent l="0" t="0" r="0" b="0"/>
                <wp:wrapNone/>
                <wp:docPr id="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2920" cy="457200"/>
                          <a:chOff x="6112" y="626"/>
                          <a:chExt cx="4792" cy="720"/>
                        </a:xfrm>
                      </wpg:grpSpPr>
                      <wps:wsp>
                        <wps:cNvPr id="36" name="Rectangle 34"/>
                        <wps:cNvSpPr>
                          <a:spLocks/>
                        </wps:cNvSpPr>
                        <wps:spPr bwMode="auto">
                          <a:xfrm>
                            <a:off x="6122" y="636"/>
                            <a:ext cx="4771" cy="700"/>
                          </a:xfrm>
                          <a:prstGeom prst="rect">
                            <a:avLst/>
                          </a:prstGeom>
                          <a:solidFill>
                            <a:srgbClr val="DADBD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5"/>
                        <wps:cNvSpPr>
                          <a:spLocks/>
                        </wps:cNvSpPr>
                        <wps:spPr bwMode="auto">
                          <a:xfrm>
                            <a:off x="8609" y="885"/>
                            <a:ext cx="463" cy="20"/>
                          </a:xfrm>
                          <a:custGeom>
                            <a:avLst/>
                            <a:gdLst>
                              <a:gd name="T0" fmla="*/ 0 w 463"/>
                              <a:gd name="T1" fmla="*/ 0 h 20"/>
                              <a:gd name="T2" fmla="*/ 462 w 4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3" h="20">
                                <a:moveTo>
                                  <a:pt x="0" y="0"/>
                                </a:moveTo>
                                <a:lnTo>
                                  <a:pt x="462" y="0"/>
                                </a:lnTo>
                              </a:path>
                            </a:pathLst>
                          </a:custGeom>
                          <a:noFill/>
                          <a:ln w="586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570662" id="Group 33" o:spid="_x0000_s1026" style="position:absolute;margin-left:305.6pt;margin-top:31.3pt;width:239.6pt;height:36pt;z-index:-251655680;mso-position-horizontal-relative:page" coordorigin="6112,626" coordsize="479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" o:allowincell="f">
                <v:rect id="Rectangle 34" o:spid="_x0000_s1027" style="position:absolute;left:6122;top:636;width:4771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" fillcolor="#dadbdc" stroked="f">
                  <v:path arrowok="t"/>
                </v:rect>
                <v:shape id="Freeform 35" o:spid="_x0000_s1028" style="position:absolute;left:8609;top:885;width:463;height:20;visibility:visible;mso-wrap-style:square;v-text-anchor:top" coordsize="4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" path="m,l462,e" filled="f" strokecolor="#231f20" strokeweight=".16297mm">
                  <v:path arrowok="t" o:connecttype="custom" o:connectlocs="0,0;462,0" o:connectangles="0,0"/>
                </v:shape>
                <w10:wrap anchorx="page"/>
              </v:group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f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om</w:t>
      </w:r>
      <w:r w:rsidR="00D77BDD">
        <w:rPr>
          <w:b/>
          <w:bCs/>
          <w:color w:val="231F20"/>
          <w:w w:val="119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  <w:r w:rsidR="00D77BDD">
        <w:rPr>
          <w:b/>
          <w:bCs/>
          <w:color w:val="231F20"/>
          <w:spacing w:val="-3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option.</w:t>
      </w:r>
    </w:p>
    <w:p w14:paraId="6A648CEB" w14:textId="77777777" w:rsidR="00D77BDD" w:rsidRDefault="00D77BDD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2E7F014B" w14:textId="77777777" w:rsidR="00D77BDD" w:rsidRDefault="00D77BDD">
      <w:pPr>
        <w:kinsoku w:val="0"/>
        <w:overflowPunct w:val="0"/>
        <w:spacing w:line="255" w:lineRule="auto"/>
        <w:ind w:left="350" w:right="1808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231F20"/>
          <w:w w:val="105"/>
          <w:sz w:val="18"/>
          <w:szCs w:val="18"/>
        </w:rPr>
        <w:t>excited</w:t>
      </w:r>
      <w:proofErr w:type="gramEnd"/>
      <w:r>
        <w:rPr>
          <w:rFonts w:ascii="Arial" w:hAnsi="Arial" w:cs="Arial"/>
          <w:color w:val="231F20"/>
          <w:w w:val="105"/>
          <w:sz w:val="18"/>
          <w:szCs w:val="18"/>
        </w:rPr>
        <w:t xml:space="preserve">  </w:t>
      </w:r>
      <w:r>
        <w:rPr>
          <w:rFonts w:ascii="Arial" w:hAnsi="Arial" w:cs="Arial"/>
          <w:color w:val="231F20"/>
          <w:spacing w:val="3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happy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upset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ested surprised  </w:t>
      </w:r>
      <w:r>
        <w:rPr>
          <w:rFonts w:ascii="Arial" w:hAnsi="Arial" w:cs="Arial"/>
          <w:color w:val="231F20"/>
          <w:spacing w:val="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angry</w:t>
      </w:r>
    </w:p>
    <w:p w14:paraId="59615FA1" w14:textId="77777777" w:rsidR="00D77BDD" w:rsidRDefault="00D77BDD">
      <w:pPr>
        <w:kinsoku w:val="0"/>
        <w:overflowPunct w:val="0"/>
        <w:spacing w:before="4" w:line="280" w:lineRule="exact"/>
        <w:rPr>
          <w:sz w:val="28"/>
          <w:szCs w:val="28"/>
        </w:rPr>
      </w:pPr>
    </w:p>
    <w:p w14:paraId="079E84F9" w14:textId="77777777" w:rsidR="00D77BDD" w:rsidRDefault="00D77BDD">
      <w:pPr>
        <w:tabs>
          <w:tab w:val="left" w:pos="520"/>
          <w:tab w:val="left" w:pos="3695"/>
          <w:tab w:val="left" w:pos="451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b/>
          <w:bCs/>
          <w:color w:val="58595B"/>
          <w:sz w:val="15"/>
          <w:szCs w:val="15"/>
        </w:rPr>
        <w:t>0</w:t>
      </w:r>
      <w:proofErr w:type="gramEnd"/>
      <w:r>
        <w:rPr>
          <w:rFonts w:ascii="Arial" w:hAnsi="Arial" w:cs="Arial"/>
          <w:b/>
          <w:bCs/>
          <w:color w:val="58595B"/>
          <w:sz w:val="15"/>
          <w:szCs w:val="15"/>
        </w:rPr>
        <w:tab/>
      </w:r>
      <w:r>
        <w:rPr>
          <w:rFonts w:ascii="Arial" w:hAnsi="Arial" w:cs="Arial"/>
          <w:color w:val="231F20"/>
          <w:sz w:val="20"/>
          <w:szCs w:val="20"/>
        </w:rPr>
        <w:t>Mona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dog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died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she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very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upset</w:t>
      </w:r>
      <w:r>
        <w:rPr>
          <w:rFonts w:ascii="Arial" w:hAnsi="Arial" w:cs="Arial"/>
          <w:i/>
          <w:iCs/>
          <w:color w:val="58595B"/>
          <w:w w:val="93"/>
          <w:position w:val="4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676003FF" w14:textId="77777777" w:rsidR="00D77BDD" w:rsidRDefault="00D77BDD">
      <w:pPr>
        <w:pStyle w:val="Corpsdetexte"/>
        <w:kinsoku w:val="0"/>
        <w:overflowPunct w:val="0"/>
        <w:spacing w:before="30"/>
        <w:rPr>
          <w:color w:val="000000"/>
        </w:rPr>
      </w:pPr>
      <w:proofErr w:type="gramStart"/>
      <w:r>
        <w:rPr>
          <w:color w:val="231F20"/>
          <w:w w:val="105"/>
        </w:rPr>
        <w:t>about</w:t>
      </w:r>
      <w:proofErr w:type="gramEnd"/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it.</w:t>
      </w:r>
    </w:p>
    <w:p w14:paraId="698628AC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5AD342EC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931"/>
        </w:tabs>
        <w:kinsoku w:val="0"/>
        <w:overflowPunct w:val="0"/>
        <w:spacing w:line="271" w:lineRule="auto"/>
        <w:ind w:right="1030"/>
        <w:rPr>
          <w:color w:val="000000"/>
        </w:rPr>
      </w:pPr>
      <w:r>
        <w:rPr>
          <w:color w:val="231F20"/>
        </w:rPr>
        <w:t>The child</w:t>
      </w:r>
      <w:r>
        <w:rPr>
          <w:color w:val="231F20"/>
          <w:spacing w:val="-4"/>
        </w:rPr>
        <w:t>r</w:t>
      </w:r>
      <w:r>
        <w:rPr>
          <w:color w:val="231F20"/>
        </w:rPr>
        <w:t xml:space="preserve">en </w:t>
      </w:r>
      <w:proofErr w:type="gramStart"/>
      <w:r>
        <w:rPr>
          <w:color w:val="231F20"/>
        </w:rPr>
        <w:t>can</w:t>
      </w:r>
      <w:r>
        <w:rPr>
          <w:color w:val="231F20"/>
          <w:spacing w:val="-5"/>
        </w:rPr>
        <w:t>’</w:t>
      </w:r>
      <w:r>
        <w:rPr>
          <w:color w:val="231F20"/>
        </w:rPr>
        <w:t>t</w:t>
      </w:r>
      <w:proofErr w:type="gramEnd"/>
      <w:r>
        <w:rPr>
          <w:color w:val="231F20"/>
        </w:rPr>
        <w:t xml:space="preserve"> sit still! </w:t>
      </w:r>
      <w:proofErr w:type="gramStart"/>
      <w:r>
        <w:rPr>
          <w:color w:val="231F20"/>
        </w:rPr>
        <w:t>They’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proofErr w:type="gramEnd"/>
      <w:r>
        <w:rPr>
          <w:color w:val="231F20"/>
        </w:rPr>
        <w:t xml:space="preserve"> so </w:t>
      </w:r>
      <w:r>
        <w:rPr>
          <w:color w:val="231F20"/>
          <w:u w:val="single" w:color="A7A9AC"/>
        </w:rPr>
        <w:t xml:space="preserve"> </w:t>
      </w:r>
      <w:r>
        <w:rPr>
          <w:color w:val="231F20"/>
          <w:u w:val="single" w:color="A7A9AC"/>
        </w:rPr>
        <w:tab/>
      </w:r>
      <w:r>
        <w:rPr>
          <w:color w:val="231F20"/>
        </w:rPr>
        <w:t xml:space="preserve"> about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vacation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tomor</w:t>
      </w:r>
      <w:r>
        <w:rPr>
          <w:color w:val="231F20"/>
          <w:spacing w:val="-4"/>
        </w:rPr>
        <w:t>r</w:t>
      </w:r>
      <w:r>
        <w:rPr>
          <w:color w:val="231F20"/>
        </w:rPr>
        <w:t>ow!</w:t>
      </w:r>
    </w:p>
    <w:p w14:paraId="75BB3BE9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2AF6543B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526"/>
        </w:tabs>
        <w:kinsoku w:val="0"/>
        <w:overflowPunct w:val="0"/>
        <w:spacing w:line="271" w:lineRule="auto"/>
        <w:ind w:right="1436"/>
        <w:rPr>
          <w:color w:val="000000"/>
        </w:rPr>
      </w:pPr>
      <w:r>
        <w:rPr>
          <w:color w:val="231F20"/>
        </w:rPr>
        <w:t>Sara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4"/>
        </w:rPr>
        <w:t>r</w:t>
      </w:r>
      <w:r>
        <w:rPr>
          <w:color w:val="231F20"/>
        </w:rPr>
        <w:t>oke my phone.</w:t>
      </w:r>
      <w:r>
        <w:rPr>
          <w:color w:val="231F20"/>
          <w:spacing w:val="-1"/>
        </w:rPr>
        <w:t xml:space="preserve"> </w:t>
      </w:r>
      <w:proofErr w:type="gramStart"/>
      <w:r>
        <w:rPr>
          <w:color w:val="231F20"/>
        </w:rPr>
        <w:t>I’m</w:t>
      </w:r>
      <w:proofErr w:type="gramEnd"/>
      <w:r>
        <w:rPr>
          <w:color w:val="231F20"/>
        </w:rPr>
        <w:t xml:space="preserve"> 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eally </w:t>
      </w:r>
      <w:r>
        <w:rPr>
          <w:color w:val="231F20"/>
          <w:u w:val="single" w:color="A7A9AC"/>
        </w:rPr>
        <w:t xml:space="preserve"> </w:t>
      </w:r>
      <w:r>
        <w:rPr>
          <w:color w:val="231F20"/>
          <w:u w:val="single" w:color="A7A9AC"/>
        </w:rPr>
        <w:tab/>
      </w:r>
      <w:r>
        <w:rPr>
          <w:color w:val="231F20"/>
        </w:rPr>
        <w:t xml:space="preserve"> with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470A153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8DC4773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381"/>
        </w:tabs>
        <w:kinsoku w:val="0"/>
        <w:overflowPunct w:val="0"/>
        <w:spacing w:line="271" w:lineRule="auto"/>
        <w:ind w:right="1081"/>
        <w:rPr>
          <w:color w:val="000000"/>
        </w:rPr>
      </w:pPr>
      <w:r>
        <w:rPr>
          <w:color w:val="231F20"/>
        </w:rPr>
        <w:t>Nils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passed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exam.</w:t>
      </w:r>
      <w:r>
        <w:rPr>
          <w:color w:val="231F20"/>
          <w:spacing w:val="-1"/>
        </w:rPr>
        <w:t xml:space="preserve"> </w:t>
      </w:r>
      <w:proofErr w:type="gramStart"/>
      <w:r>
        <w:rPr>
          <w:color w:val="231F20"/>
        </w:rPr>
        <w:t>I’m</w:t>
      </w:r>
      <w:proofErr w:type="gramEnd"/>
      <w:r>
        <w:rPr>
          <w:color w:val="231F20"/>
          <w:spacing w:val="-2"/>
        </w:rPr>
        <w:t xml:space="preserve"> </w:t>
      </w:r>
      <w:r>
        <w:rPr>
          <w:color w:val="231F20"/>
        </w:rPr>
        <w:t>very</w:t>
      </w:r>
      <w:r>
        <w:rPr>
          <w:color w:val="231F20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it,</w:t>
      </w:r>
      <w:r>
        <w:rPr>
          <w:color w:val="231F20"/>
          <w:w w:val="109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didn</w:t>
      </w:r>
      <w:r>
        <w:rPr>
          <w:color w:val="231F20"/>
          <w:spacing w:val="-4"/>
        </w:rPr>
        <w:t>’</w:t>
      </w:r>
      <w:r>
        <w:rPr>
          <w:color w:val="231F20"/>
        </w:rPr>
        <w:t>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work.</w:t>
      </w:r>
    </w:p>
    <w:p w14:paraId="65AE05A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01ADF2F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daughter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proofErr w:type="gramStart"/>
      <w:r>
        <w:rPr>
          <w:color w:val="231F20"/>
        </w:rPr>
        <w:t>it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proofErr w:type="gramEnd"/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late.</w:t>
      </w:r>
    </w:p>
    <w:p w14:paraId="01F0E4EC" w14:textId="77777777" w:rsidR="00D77BDD" w:rsidRDefault="00D77BDD">
      <w:pPr>
        <w:pStyle w:val="Corpsdetexte"/>
        <w:tabs>
          <w:tab w:val="left" w:pos="2272"/>
        </w:tabs>
        <w:kinsoku w:val="0"/>
        <w:overflowPunct w:val="0"/>
        <w:spacing w:before="3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A7A9AC"/>
        </w:rPr>
        <w:tab/>
      </w:r>
      <w:r>
        <w:rPr>
          <w:color w:val="231F20"/>
        </w:rPr>
        <w:t>about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118AD2D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15C7D9FB" w14:textId="77777777" w:rsidR="00D77BDD" w:rsidRDefault="00A7314F">
      <w:pPr>
        <w:pStyle w:val="Corpsdetexte"/>
        <w:numPr>
          <w:ilvl w:val="0"/>
          <w:numId w:val="1"/>
        </w:numPr>
        <w:tabs>
          <w:tab w:val="left" w:pos="520"/>
          <w:tab w:val="left" w:pos="2846"/>
        </w:tabs>
        <w:kinsoku w:val="0"/>
        <w:overflowPunct w:val="0"/>
        <w:spacing w:line="271" w:lineRule="auto"/>
        <w:ind w:right="834"/>
        <w:rPr>
          <w:color w:val="00000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1941FD31" wp14:editId="139AF6E7">
                <wp:simplePos x="0" y="0"/>
                <wp:positionH relativeFrom="page">
                  <wp:posOffset>6146165</wp:posOffset>
                </wp:positionH>
                <wp:positionV relativeFrom="paragraph">
                  <wp:posOffset>442595</wp:posOffset>
                </wp:positionV>
                <wp:extent cx="956310" cy="239395"/>
                <wp:effectExtent l="0" t="0" r="0" b="0"/>
                <wp:wrapNone/>
                <wp:docPr id="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6310" cy="239395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2433A0" id="Rectangle 36" o:spid="_x0000_s1026" style="position:absolute;margin-left:483.95pt;margin-top:34.85pt;width:75.3pt;height:1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" o:allowincell="f" fillcolor="#d1d3d4" stroked="f">
                <v:path arrowok="t"/>
                <w10:wrap anchorx="page"/>
              </v:rect>
            </w:pict>
          </mc:Fallback>
        </mc:AlternateContent>
      </w:r>
      <w:r w:rsidR="00D77BDD">
        <w:rPr>
          <w:color w:val="231F20"/>
        </w:rPr>
        <w:t>Javier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is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very</w:t>
      </w:r>
      <w:r w:rsidR="00D77BDD">
        <w:rPr>
          <w:color w:val="231F20"/>
          <w:u w:val="single" w:color="A7A9AC"/>
        </w:rPr>
        <w:tab/>
      </w:r>
      <w:r w:rsidR="00D77BDD">
        <w:rPr>
          <w:color w:val="231F20"/>
        </w:rPr>
        <w:t>in</w:t>
      </w:r>
      <w:r w:rsidR="00D77BDD">
        <w:rPr>
          <w:color w:val="231F20"/>
          <w:spacing w:val="2"/>
        </w:rPr>
        <w:t xml:space="preserve"> </w:t>
      </w:r>
      <w:r w:rsidR="00D77BDD">
        <w:rPr>
          <w:color w:val="231F20"/>
        </w:rPr>
        <w:t>histor</w:t>
      </w:r>
      <w:r w:rsidR="00D77BDD">
        <w:rPr>
          <w:color w:val="231F20"/>
          <w:spacing w:val="-19"/>
        </w:rPr>
        <w:t>y</w:t>
      </w:r>
      <w:r w:rsidR="00D77BDD">
        <w:rPr>
          <w:color w:val="231F20"/>
        </w:rPr>
        <w:t>,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and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eads</w:t>
      </w:r>
      <w:r w:rsidR="00D77BDD">
        <w:rPr>
          <w:color w:val="231F20"/>
          <w:spacing w:val="3"/>
        </w:rPr>
        <w:t xml:space="preserve"> </w:t>
      </w:r>
      <w:proofErr w:type="gramStart"/>
      <w:r w:rsidR="00D77BDD">
        <w:rPr>
          <w:color w:val="231F20"/>
        </w:rPr>
        <w:t>a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lot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</w:t>
      </w:r>
      <w:proofErr w:type="gramEnd"/>
      <w:r w:rsidR="00D77BDD">
        <w:rPr>
          <w:color w:val="231F20"/>
        </w:rPr>
        <w:t xml:space="preserve"> books</w:t>
      </w:r>
      <w:r w:rsidR="00D77BDD">
        <w:rPr>
          <w:color w:val="231F20"/>
          <w:spacing w:val="1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20"/>
        </w:rPr>
        <w:t xml:space="preserve"> </w:t>
      </w:r>
      <w:r w:rsidR="00D77BDD">
        <w:rPr>
          <w:color w:val="231F20"/>
        </w:rPr>
        <w:t>it.</w:t>
      </w:r>
    </w:p>
    <w:p w14:paraId="2F022210" w14:textId="77777777" w:rsidR="00D77BDD" w:rsidRDefault="00D77BDD">
      <w:pPr>
        <w:kinsoku w:val="0"/>
        <w:overflowPunct w:val="0"/>
        <w:spacing w:before="15" w:line="240" w:lineRule="exact"/>
      </w:pPr>
    </w:p>
    <w:p w14:paraId="7FE19C45" w14:textId="77777777" w:rsidR="00D77BDD" w:rsidRDefault="00A7314F">
      <w:pPr>
        <w:tabs>
          <w:tab w:val="left" w:pos="861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3AFEB4F0" wp14:editId="58703DCB">
                <wp:simplePos x="0" y="0"/>
                <wp:positionH relativeFrom="page">
                  <wp:posOffset>5842635</wp:posOffset>
                </wp:positionH>
                <wp:positionV relativeFrom="paragraph">
                  <wp:posOffset>349885</wp:posOffset>
                </wp:positionV>
                <wp:extent cx="1259840" cy="239395"/>
                <wp:effectExtent l="0" t="0" r="0" b="0"/>
                <wp:wrapNone/>
                <wp:docPr id="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9840" cy="239395"/>
                        </a:xfrm>
                        <a:prstGeom prst="rect">
                          <a:avLst/>
                        </a:prstGeom>
                        <a:solidFill>
                          <a:srgbClr val="A7A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DDB5B5" id="Rectangle 37" o:spid="_x0000_s1026" style="position:absolute;margin-left:460.05pt;margin-top:27.55pt;width:99.2pt;height:1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" o:allowincell="f" fillcolor="#a7a9ac" stroked="f">
                <v:path arrowok="t"/>
                <w10:wrap anchorx="page"/>
              </v:rect>
            </w:pict>
          </mc:Fallback>
        </mc:AlternateConten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 w:rsidR="00D77BDD"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 w:rsidR="00D77BDD"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</w:rPr>
        <w:t xml:space="preserve"> </w:t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20</w:t>
      </w:r>
    </w:p>
    <w:p w14:paraId="0D3508D1" w14:textId="77777777" w:rsidR="00D77BDD" w:rsidRDefault="00D77BDD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14:paraId="469FF63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1B68AD5" w14:textId="77777777" w:rsidR="00D77BDD" w:rsidRDefault="00D77BDD">
      <w:pPr>
        <w:tabs>
          <w:tab w:val="left" w:pos="1346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pacing w:val="-26"/>
          <w:w w:val="105"/>
          <w:sz w:val="20"/>
          <w:szCs w:val="20"/>
        </w:rPr>
        <w:t>T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otal</w:t>
      </w:r>
      <w:r>
        <w:rPr>
          <w:rFonts w:ascii="Arial" w:hAnsi="Arial" w:cs="Arial"/>
          <w:b/>
          <w:bCs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808285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>
        <w:rPr>
          <w:rFonts w:ascii="Arial" w:hAnsi="Arial" w:cs="Arial"/>
          <w:i/>
          <w:iCs/>
          <w:color w:val="231F20"/>
          <w:spacing w:val="2"/>
          <w:w w:val="10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50</w:t>
      </w:r>
    </w:p>
    <w:sectPr w:rsidR="00D77BDD">
      <w:pgSz w:w="11906" w:h="16840"/>
      <w:pgMar w:top="400" w:right="0" w:bottom="960" w:left="540" w:header="0" w:footer="763" w:gutter="0"/>
      <w:cols w:num="2" w:space="720" w:equalWidth="0">
        <w:col w:w="5027" w:space="376"/>
        <w:col w:w="5963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ACDAB" w14:textId="77777777" w:rsidR="00152CC9" w:rsidRDefault="00152CC9">
      <w:r>
        <w:separator/>
      </w:r>
    </w:p>
  </w:endnote>
  <w:endnote w:type="continuationSeparator" w:id="0">
    <w:p w14:paraId="49B7C078" w14:textId="77777777" w:rsidR="00152CC9" w:rsidRDefault="00152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5D4B7" w14:textId="77777777" w:rsidR="00D77BDD" w:rsidRDefault="00A7314F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52AB1F" wp14:editId="7E7B76AF">
              <wp:simplePos x="0" y="0"/>
              <wp:positionH relativeFrom="page">
                <wp:posOffset>6619875</wp:posOffset>
              </wp:positionH>
              <wp:positionV relativeFrom="page">
                <wp:posOffset>9902825</wp:posOffset>
              </wp:positionV>
              <wp:extent cx="939800" cy="788670"/>
              <wp:effectExtent l="0" t="0" r="0" b="0"/>
              <wp:wrapNone/>
              <wp:docPr id="3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9800" cy="788670"/>
                      </a:xfrm>
                      <a:custGeom>
                        <a:avLst/>
                        <a:gdLst>
                          <a:gd name="T0" fmla="*/ 0 w 1480"/>
                          <a:gd name="T1" fmla="*/ 1241 h 1242"/>
                          <a:gd name="T2" fmla="*/ 1480 w 1480"/>
                          <a:gd name="T3" fmla="*/ 0 h 124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480" h="1242">
                            <a:moveTo>
                              <a:pt x="0" y="1241"/>
                            </a:moveTo>
                            <a:lnTo>
                              <a:pt x="1480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58595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polyline w14:anchorId="0E8BEFBB" id="Freeform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1.25pt,841.8pt,595.25pt,779.75pt" coordsize="1480,1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" o:allowincell="f" filled="f" strokecolor="#58595b">
              <v:path arrowok="t" o:connecttype="custom" o:connectlocs="0,788035;939800,0" o:connectangles="0,0"/>
              <w10:wrap anchorx="page" anchory="page"/>
            </v:polylin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1852124" wp14:editId="4B555D2F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BBC34" w14:textId="77777777" w:rsidR="00D77BDD" w:rsidRDefault="00D77BDD">
                          <w:pPr>
                            <w:kinsoku w:val="0"/>
                            <w:overflowPunct w:val="0"/>
                            <w:spacing w:line="223" w:lineRule="exact"/>
                            <w:ind w:left="4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529BC">
                            <w:rPr>
                              <w:b/>
                              <w:bCs/>
                              <w:noProof/>
                              <w:color w:val="58595B"/>
                              <w:w w:val="125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521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22.8pt;margin-top:811pt;width:10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" o:allowincell="f" filled="f" stroked="f">
              <v:textbox inset="0,0,0,0">
                <w:txbxContent>
                  <w:p w14:paraId="19EBBC34" w14:textId="77777777" w:rsidR="00D77BDD" w:rsidRDefault="00D77BDD">
                    <w:pPr>
                      <w:kinsoku w:val="0"/>
                      <w:overflowPunct w:val="0"/>
                      <w:spacing w:line="223" w:lineRule="exact"/>
                      <w:ind w:left="4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separate"/>
                    </w:r>
                    <w:r w:rsidR="009529BC">
                      <w:rPr>
                        <w:b/>
                        <w:bCs/>
                        <w:noProof/>
                        <w:color w:val="58595B"/>
                        <w:w w:val="125"/>
                        <w:sz w:val="20"/>
                        <w:szCs w:val="20"/>
                      </w:rPr>
                      <w:t>1</w: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4E4BEA0" wp14:editId="7671BED6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111D7" w14:textId="77777777" w:rsidR="00D77BDD" w:rsidRDefault="00D77BDD">
                          <w:pPr>
                            <w:kinsoku w:val="0"/>
                            <w:overflowPunct w:val="0"/>
                            <w:spacing w:line="181" w:lineRule="exact"/>
                            <w:ind w:left="2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w w:val="115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s</w:t>
                          </w:r>
                          <w:proofErr w:type="gramEnd"/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4E4BEA0" id="Text Box 3" o:spid="_x0000_s1032" type="#_x0000_t202" style="position:absolute;margin-left:35pt;margin-top:812.7pt;width:369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" o:allowincell="f" filled="f" stroked="f">
              <v:textbox inset="0,0,0,0">
                <w:txbxContent>
                  <w:p w14:paraId="237111D7" w14:textId="77777777" w:rsidR="00D77BDD" w:rsidRDefault="00D77BDD">
                    <w:pPr>
                      <w:kinsoku w:val="0"/>
                      <w:overflowPunct w:val="0"/>
                      <w:spacing w:line="181" w:lineRule="exact"/>
                      <w:ind w:left="2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©</w:t>
                    </w:r>
                    <w:r>
                      <w:rPr>
                        <w:color w:val="231F20"/>
                        <w:spacing w:val="1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Pu</w:t>
                    </w:r>
                    <w:r>
                      <w:rPr>
                        <w:color w:val="231F20"/>
                        <w:spacing w:val="-2"/>
                        <w:w w:val="115"/>
                        <w:sz w:val="16"/>
                        <w:szCs w:val="16"/>
                      </w:rPr>
                      <w:t>b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pa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g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a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y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be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s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0B36F" w14:textId="77777777" w:rsidR="00152CC9" w:rsidRDefault="00152CC9">
      <w:r>
        <w:separator/>
      </w:r>
    </w:p>
  </w:footnote>
  <w:footnote w:type="continuationSeparator" w:id="0">
    <w:p w14:paraId="59C7684A" w14:textId="77777777" w:rsidR="00152CC9" w:rsidRDefault="00152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upperLetter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1">
      <w:start w:val="3"/>
      <w:numFmt w:val="decimal"/>
      <w:lvlText w:val="(%2)"/>
      <w:lvlJc w:val="left"/>
      <w:pPr>
        <w:ind w:hanging="236"/>
      </w:pPr>
      <w:rPr>
        <w:rFonts w:ascii="Arial" w:hAnsi="Arial" w:cs="Arial"/>
        <w:b/>
        <w:bCs/>
        <w:color w:val="58595B"/>
        <w:spacing w:val="-2"/>
        <w:w w:val="99"/>
        <w:sz w:val="15"/>
        <w:szCs w:val="15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21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start w:val="27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start w:val="1"/>
      <w:numFmt w:val="upperLetter"/>
      <w:lvlText w:val="%2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start w:val="2"/>
      <w:numFmt w:val="decimal"/>
      <w:lvlText w:val="(%1)"/>
      <w:lvlJc w:val="left"/>
      <w:pPr>
        <w:ind w:hanging="239"/>
      </w:pPr>
      <w:rPr>
        <w:rFonts w:ascii="Arial" w:hAnsi="Arial" w:cs="Arial"/>
        <w:b/>
        <w:bCs/>
        <w:color w:val="58595B"/>
        <w:w w:val="99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7"/>
    <w:multiLevelType w:val="multilevel"/>
    <w:tmpl w:val="0000088A"/>
    <w:lvl w:ilvl="0">
      <w:start w:val="10"/>
      <w:numFmt w:val="decimal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8"/>
    <w:multiLevelType w:val="multilevel"/>
    <w:tmpl w:val="0000088B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1B"/>
    <w:rsid w:val="00152CC9"/>
    <w:rsid w:val="0020646E"/>
    <w:rsid w:val="0033391E"/>
    <w:rsid w:val="003E2DF6"/>
    <w:rsid w:val="005F12C1"/>
    <w:rsid w:val="009529BC"/>
    <w:rsid w:val="009D5261"/>
    <w:rsid w:val="00A1304A"/>
    <w:rsid w:val="00A31B81"/>
    <w:rsid w:val="00A7314F"/>
    <w:rsid w:val="00B33803"/>
    <w:rsid w:val="00C03B1B"/>
    <w:rsid w:val="00D77BDD"/>
    <w:rsid w:val="00E45A47"/>
    <w:rsid w:val="00FF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721D3"/>
  <w14:defaultImageDpi w14:val="0"/>
  <w15:docId w15:val="{0A8A0EF4-1C5D-2548-9A73-31C93561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pPr>
      <w:ind w:left="180"/>
      <w:outlineLvl w:val="0"/>
    </w:pPr>
    <w:rPr>
      <w:rFonts w:ascii="Arial" w:hAnsi="Arial" w:cs="Arial"/>
      <w:b/>
      <w:bCs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1"/>
    <w:qFormat/>
    <w:pPr>
      <w:ind w:left="180"/>
      <w:outlineLvl w:val="1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pPr>
      <w:ind w:left="520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618</Words>
  <Characters>3404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Macmillan Publishing Ltd</Company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Zielinski, Emma</dc:creator>
  <cp:lastModifiedBy>dris</cp:lastModifiedBy>
  <cp:revision>4</cp:revision>
  <dcterms:created xsi:type="dcterms:W3CDTF">2021-02-10T16:21:00Z</dcterms:created>
  <dcterms:modified xsi:type="dcterms:W3CDTF">2021-02-10T18:48:00Z</dcterms:modified>
</cp:coreProperties>
</file>